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1B" w:rsidRDefault="007E571B" w:rsidP="007E571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bidi="en-US"/>
        </w:rPr>
        <w:t>РАБОЧАЯ ПРОГРАММА</w:t>
      </w:r>
    </w:p>
    <w:p w:rsidR="007E571B" w:rsidRDefault="007E571B" w:rsidP="007E571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bidi="en-US"/>
        </w:rPr>
        <w:t>ДЛЯ НАЧАЛЬНОГО  ОБЩЕГО ОБРАЗОВАНИЯ</w:t>
      </w:r>
    </w:p>
    <w:p w:rsidR="007E571B" w:rsidRDefault="007E571B" w:rsidP="007E571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bidi="en-US"/>
        </w:rPr>
        <w:t>Внеурочная деятельность 1-4 классы</w:t>
      </w:r>
    </w:p>
    <w:p w:rsidR="007E571B" w:rsidRDefault="0047180D" w:rsidP="007E571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bidi="en-US"/>
        </w:rPr>
        <w:t>«Разговор о здоровом</w:t>
      </w:r>
      <w:r w:rsidR="009A2F6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bidi="en-US"/>
        </w:rPr>
        <w:t xml:space="preserve"> и правильном питании</w:t>
      </w:r>
      <w:r w:rsidR="007E571B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bidi="en-US"/>
        </w:rPr>
        <w:t>»</w:t>
      </w:r>
    </w:p>
    <w:p w:rsidR="007E571B" w:rsidRDefault="007E571B" w:rsidP="007E571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bidi="en-US"/>
        </w:rPr>
      </w:pPr>
    </w:p>
    <w:p w:rsidR="007E571B" w:rsidRDefault="007E571B" w:rsidP="007E571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bidi="en-US"/>
        </w:rPr>
        <w:t>1. ПОЯСНИТЕЛЬНАЯ ЗАПИСКА</w:t>
      </w:r>
    </w:p>
    <w:p w:rsidR="007E571B" w:rsidRDefault="007E571B" w:rsidP="007E571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bidi="en-US"/>
        </w:rPr>
      </w:pPr>
    </w:p>
    <w:p w:rsidR="007E571B" w:rsidRDefault="007E571B" w:rsidP="007E571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</w:p>
    <w:p w:rsidR="009A2F66" w:rsidRPr="009A2F66" w:rsidRDefault="009A2F66" w:rsidP="009A2F66">
      <w:pPr>
        <w:tabs>
          <w:tab w:val="num" w:pos="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  </w:t>
      </w:r>
      <w:r w:rsidR="007E571B" w:rsidRPr="009A2F66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>Рабочая программа по внеурочной деятельно</w:t>
      </w:r>
      <w:r w:rsidRPr="009A2F66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>сти «Р</w:t>
      </w:r>
      <w:r w:rsidR="0047180D">
        <w:rPr>
          <w:rFonts w:ascii="Times New Roman" w:hAnsi="Times New Roman"/>
          <w:kern w:val="3"/>
          <w:sz w:val="24"/>
          <w:szCs w:val="24"/>
          <w:lang w:bidi="en-US"/>
        </w:rPr>
        <w:t>азговор о здоровом</w:t>
      </w:r>
      <w:r w:rsidRPr="009A2F66">
        <w:rPr>
          <w:rFonts w:ascii="Times New Roman" w:hAnsi="Times New Roman"/>
          <w:kern w:val="3"/>
          <w:sz w:val="24"/>
          <w:szCs w:val="24"/>
          <w:lang w:bidi="en-US"/>
        </w:rPr>
        <w:t xml:space="preserve"> и правильном </w:t>
      </w:r>
      <w:r w:rsidRPr="009A2F66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>питании</w:t>
      </w:r>
      <w:r w:rsidR="007E571B" w:rsidRPr="009A2F66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» для 1-4 классов составлена на основе </w:t>
      </w:r>
      <w:r>
        <w:rPr>
          <w:rFonts w:ascii="Times New Roman" w:hAnsi="Times New Roman"/>
          <w:color w:val="000000"/>
          <w:sz w:val="24"/>
          <w:szCs w:val="24"/>
        </w:rPr>
        <w:t>авторской</w:t>
      </w:r>
      <w:r w:rsidRPr="009A2F66">
        <w:rPr>
          <w:rFonts w:ascii="Times New Roman" w:hAnsi="Times New Roman"/>
          <w:color w:val="000000"/>
          <w:sz w:val="24"/>
          <w:szCs w:val="24"/>
        </w:rPr>
        <w:t xml:space="preserve"> программы</w:t>
      </w:r>
      <w:r w:rsidR="0032395A">
        <w:rPr>
          <w:rFonts w:ascii="Times New Roman" w:hAnsi="Times New Roman"/>
          <w:color w:val="000000"/>
          <w:sz w:val="24"/>
          <w:szCs w:val="24"/>
        </w:rPr>
        <w:t xml:space="preserve"> «Разговор о правильном питании»  под редакцией </w:t>
      </w:r>
      <w:r w:rsidRPr="009A2F66">
        <w:rPr>
          <w:rFonts w:ascii="Times New Roman" w:hAnsi="Times New Roman"/>
          <w:color w:val="000000"/>
          <w:sz w:val="24"/>
          <w:szCs w:val="24"/>
        </w:rPr>
        <w:t>М.М.  Безруких,</w:t>
      </w:r>
      <w:r>
        <w:rPr>
          <w:rFonts w:ascii="Times New Roman" w:hAnsi="Times New Roman"/>
          <w:color w:val="000000"/>
          <w:sz w:val="24"/>
          <w:szCs w:val="24"/>
        </w:rPr>
        <w:t xml:space="preserve"> А.Г.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Макееевой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Т.А.</w:t>
      </w:r>
      <w:r w:rsidR="00F54900">
        <w:rPr>
          <w:rFonts w:ascii="Times New Roman" w:hAnsi="Times New Roman"/>
          <w:color w:val="000000"/>
          <w:sz w:val="24"/>
          <w:szCs w:val="24"/>
        </w:rPr>
        <w:t xml:space="preserve"> Филипповой</w:t>
      </w:r>
      <w:r>
        <w:rPr>
          <w:rFonts w:ascii="Times New Roman" w:hAnsi="Times New Roman"/>
          <w:color w:val="000000"/>
          <w:sz w:val="24"/>
          <w:szCs w:val="24"/>
        </w:rPr>
        <w:t>, М.: ОЛМА Медиа Групп, 2018</w:t>
      </w:r>
      <w:r w:rsidRPr="009A2F66">
        <w:rPr>
          <w:rFonts w:ascii="Times New Roman" w:hAnsi="Times New Roman"/>
          <w:color w:val="000000"/>
          <w:sz w:val="24"/>
          <w:szCs w:val="24"/>
        </w:rPr>
        <w:t>.</w:t>
      </w:r>
    </w:p>
    <w:p w:rsidR="007E571B" w:rsidRDefault="007E571B" w:rsidP="007E571B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</w:p>
    <w:p w:rsidR="007E571B" w:rsidRPr="00C4646F" w:rsidRDefault="007E571B" w:rsidP="007E571B">
      <w:pPr>
        <w:pStyle w:val="Standard"/>
        <w:shd w:val="clear" w:color="auto" w:fill="FFFFFF"/>
        <w:autoSpaceDE w:val="0"/>
        <w:spacing w:line="240" w:lineRule="atLeast"/>
        <w:rPr>
          <w:rFonts w:cs="Times New Roman"/>
          <w:lang w:val="ru-RU"/>
        </w:rPr>
      </w:pPr>
      <w:r>
        <w:rPr>
          <w:rFonts w:cs="Times New Roman"/>
          <w:b/>
          <w:u w:val="single"/>
          <w:lang w:val="ru-RU"/>
        </w:rPr>
        <w:t>Цель программы:</w:t>
      </w:r>
      <w:r>
        <w:rPr>
          <w:rFonts w:cs="Times New Roman"/>
          <w:lang w:val="ru-RU"/>
        </w:rPr>
        <w:t xml:space="preserve"> </w:t>
      </w:r>
      <w:r w:rsidR="00C4646F" w:rsidRPr="00C4646F">
        <w:rPr>
          <w:lang w:val="ru-RU"/>
        </w:rPr>
        <w:t xml:space="preserve">формирование у детей </w:t>
      </w:r>
      <w:r w:rsidR="00C4646F" w:rsidRPr="000D2EC8">
        <w:t> </w:t>
      </w:r>
      <w:r w:rsidR="00C4646F" w:rsidRPr="00C4646F">
        <w:rPr>
          <w:lang w:val="ru-RU"/>
        </w:rPr>
        <w:t>основ культуры питания как одной из составляющих здорового образа жизни.</w:t>
      </w:r>
    </w:p>
    <w:p w:rsidR="007E571B" w:rsidRDefault="007E571B" w:rsidP="007E571B">
      <w:pPr>
        <w:pStyle w:val="Standard"/>
        <w:rPr>
          <w:rFonts w:cs="Times New Roman"/>
          <w:lang w:val="ru-RU"/>
        </w:rPr>
      </w:pPr>
    </w:p>
    <w:p w:rsidR="007E571B" w:rsidRPr="00C4646F" w:rsidRDefault="007E571B" w:rsidP="007E571B">
      <w:pPr>
        <w:pStyle w:val="Standard"/>
        <w:rPr>
          <w:rFonts w:cs="Times New Roman"/>
          <w:b/>
          <w:u w:val="single"/>
          <w:lang w:val="ru-RU"/>
        </w:rPr>
      </w:pPr>
      <w:r w:rsidRPr="00C4646F">
        <w:rPr>
          <w:rFonts w:cs="Times New Roman"/>
          <w:b/>
          <w:u w:val="single"/>
          <w:lang w:val="ru-RU"/>
        </w:rPr>
        <w:t>Задачи  программы:</w:t>
      </w:r>
    </w:p>
    <w:p w:rsidR="00C4646F" w:rsidRPr="00C4646F" w:rsidRDefault="00C4646F" w:rsidP="00C4646F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• формирование и развитие представления детей о здоровье, как одной из важнейших человеческих ценностей, формирование готовности заботиться и укреплять собственное здоровье;</w:t>
      </w:r>
    </w:p>
    <w:p w:rsidR="00C4646F" w:rsidRPr="00C4646F" w:rsidRDefault="00C4646F" w:rsidP="00C4646F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• формирование у школьников знаний о правилах рационального питания, их роли в сохранении и укрепления здоровья, а также готовности соблюдать эти правила;</w:t>
      </w:r>
    </w:p>
    <w:p w:rsidR="00C4646F" w:rsidRPr="00C4646F" w:rsidRDefault="00C4646F" w:rsidP="00C4646F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• освоение детьми и подростками практических навыков рационального питания;</w:t>
      </w:r>
    </w:p>
    <w:p w:rsidR="00C4646F" w:rsidRPr="00C4646F" w:rsidRDefault="00C4646F" w:rsidP="00C4646F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• формирование представления о социокультурных аспектах питания как составляющей общей культуры человека;</w:t>
      </w:r>
    </w:p>
    <w:p w:rsidR="00C4646F" w:rsidRPr="00C4646F" w:rsidRDefault="00C4646F" w:rsidP="00C4646F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• информирование детей и подростков о народных традициях, связанных с питанием и здоровьем, расширение знаний об истории и традициях своего народа, формирование чувства уважения к культуре своего народа и культуре и традициям других народов;</w:t>
      </w:r>
    </w:p>
    <w:p w:rsidR="00C4646F" w:rsidRPr="00C4646F" w:rsidRDefault="00C4646F" w:rsidP="00C4646F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• развитие творческих способностей и кругозора у детей и подростков, их интересов и познавательной деятельности;</w:t>
      </w:r>
    </w:p>
    <w:p w:rsidR="00C4646F" w:rsidRPr="00C4646F" w:rsidRDefault="00C4646F" w:rsidP="00C4646F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• развитие коммуникативных навыков у детей и подростков, умения эффективно взаимодействовать со сверстниками и взрослыми в процессе решения проблемы;</w:t>
      </w:r>
    </w:p>
    <w:p w:rsidR="00C4646F" w:rsidRPr="00C4646F" w:rsidRDefault="00C4646F" w:rsidP="00C4646F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• просвещение родителей в вопросах организации рационального питания детей и подростков. </w:t>
      </w:r>
    </w:p>
    <w:p w:rsidR="007E571B" w:rsidRDefault="007E571B" w:rsidP="007E571B">
      <w:pPr>
        <w:tabs>
          <w:tab w:val="left" w:pos="540"/>
          <w:tab w:val="left" w:pos="1080"/>
          <w:tab w:val="left" w:pos="558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zh-CN"/>
        </w:rPr>
      </w:pPr>
    </w:p>
    <w:p w:rsidR="007E571B" w:rsidRDefault="008453AB" w:rsidP="007E571B">
      <w:pPr>
        <w:tabs>
          <w:tab w:val="left" w:pos="540"/>
          <w:tab w:val="left" w:pos="1080"/>
          <w:tab w:val="left" w:pos="558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zh-CN"/>
        </w:rPr>
        <w:t>Изменений, внесенных</w:t>
      </w:r>
      <w:r w:rsidR="007E571B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zh-CN"/>
        </w:rPr>
        <w:t xml:space="preserve"> в</w:t>
      </w:r>
      <w:r w:rsidR="0047180D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zh-CN"/>
        </w:rPr>
        <w:t xml:space="preserve"> авторскую программу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zh-CN"/>
        </w:rPr>
        <w:t>, не имеется</w:t>
      </w:r>
      <w:r w:rsidR="007E571B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zh-CN"/>
        </w:rPr>
        <w:t>.</w:t>
      </w:r>
    </w:p>
    <w:p w:rsidR="0047180D" w:rsidRPr="0047180D" w:rsidRDefault="0047180D" w:rsidP="0047180D">
      <w:pPr>
        <w:shd w:val="clear" w:color="auto" w:fill="FFFFFF"/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E571B" w:rsidRDefault="007E571B" w:rsidP="007E571B">
      <w:pPr>
        <w:tabs>
          <w:tab w:val="left" w:pos="540"/>
          <w:tab w:val="left" w:pos="1080"/>
          <w:tab w:val="left" w:pos="558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Учебно-методический комплект: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E571B" w:rsidRPr="00832796" w:rsidRDefault="007E571B" w:rsidP="007E571B">
      <w:pPr>
        <w:pStyle w:val="Standard"/>
        <w:spacing w:line="240" w:lineRule="atLeast"/>
        <w:rPr>
          <w:rFonts w:cs="Times New Roman"/>
          <w:lang w:val="ru-RU"/>
        </w:rPr>
      </w:pPr>
      <w:r>
        <w:rPr>
          <w:rFonts w:cs="Times New Roman"/>
          <w:lang w:val="ru-RU"/>
        </w:rPr>
        <w:t>1.</w:t>
      </w:r>
      <w:r w:rsidR="00F54900" w:rsidRPr="00F54900">
        <w:rPr>
          <w:color w:val="000000"/>
          <w:lang w:val="ru-RU"/>
        </w:rPr>
        <w:t xml:space="preserve"> М.М.  Безруких, А.Г. </w:t>
      </w:r>
      <w:proofErr w:type="spellStart"/>
      <w:r w:rsidR="00F54900" w:rsidRPr="00F54900">
        <w:rPr>
          <w:color w:val="000000"/>
          <w:lang w:val="ru-RU"/>
        </w:rPr>
        <w:t>Макееева</w:t>
      </w:r>
      <w:proofErr w:type="spellEnd"/>
      <w:r w:rsidR="00F54900" w:rsidRPr="00F54900">
        <w:rPr>
          <w:color w:val="000000"/>
          <w:lang w:val="ru-RU"/>
        </w:rPr>
        <w:t>, Т.А.</w:t>
      </w:r>
      <w:r w:rsidR="00F54900">
        <w:rPr>
          <w:color w:val="000000"/>
          <w:lang w:val="ru-RU"/>
        </w:rPr>
        <w:t xml:space="preserve"> Филиппова Рабочая тетрадь для 1-2 классов </w:t>
      </w:r>
      <w:r w:rsidR="00F54900" w:rsidRPr="00F54900">
        <w:rPr>
          <w:color w:val="000000"/>
          <w:lang w:val="ru-RU"/>
        </w:rPr>
        <w:t xml:space="preserve">«Разговор о </w:t>
      </w:r>
      <w:r w:rsidR="00F54900">
        <w:rPr>
          <w:color w:val="000000"/>
          <w:lang w:val="ru-RU"/>
        </w:rPr>
        <w:t xml:space="preserve">здоровье и </w:t>
      </w:r>
      <w:r w:rsidR="00F54900" w:rsidRPr="00F54900">
        <w:rPr>
          <w:color w:val="000000"/>
          <w:lang w:val="ru-RU"/>
        </w:rPr>
        <w:t>правильном питании»</w:t>
      </w:r>
      <w:proofErr w:type="gramStart"/>
      <w:r w:rsidR="00F54900" w:rsidRPr="00F54900">
        <w:rPr>
          <w:rFonts w:eastAsia="Times New Roman" w:cs="Times New Roman"/>
          <w:lang w:val="ru-RU" w:eastAsia="zh-CN"/>
        </w:rPr>
        <w:t>.</w:t>
      </w:r>
      <w:r w:rsidR="00F54900">
        <w:rPr>
          <w:rFonts w:eastAsia="Times New Roman" w:cs="Times New Roman"/>
          <w:lang w:val="ru-RU" w:eastAsia="zh-CN"/>
        </w:rPr>
        <w:t>-</w:t>
      </w:r>
      <w:proofErr w:type="gramEnd"/>
      <w:r w:rsidR="00F54900">
        <w:rPr>
          <w:rFonts w:eastAsia="Times New Roman" w:cs="Times New Roman"/>
          <w:lang w:val="ru-RU" w:eastAsia="zh-CN"/>
        </w:rPr>
        <w:t xml:space="preserve">М.: </w:t>
      </w:r>
      <w:r w:rsidR="00F54900">
        <w:rPr>
          <w:rFonts w:eastAsia="Times New Roman" w:cs="Times New Roman"/>
          <w:lang w:eastAsia="zh-CN"/>
        </w:rPr>
        <w:t>Nestle</w:t>
      </w:r>
      <w:r w:rsidR="00F54900">
        <w:rPr>
          <w:rFonts w:eastAsia="Times New Roman" w:cs="Times New Roman"/>
          <w:lang w:val="ru-RU" w:eastAsia="zh-CN"/>
        </w:rPr>
        <w:t>, 2018</w:t>
      </w:r>
      <w:r>
        <w:rPr>
          <w:rFonts w:cs="Times New Roman"/>
          <w:lang w:val="ru-RU"/>
        </w:rPr>
        <w:t xml:space="preserve">  </w:t>
      </w:r>
    </w:p>
    <w:p w:rsidR="007E571B" w:rsidRPr="00832796" w:rsidRDefault="007E571B" w:rsidP="007E571B">
      <w:pPr>
        <w:pStyle w:val="Standard"/>
        <w:spacing w:line="240" w:lineRule="atLeast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2. </w:t>
      </w:r>
      <w:r w:rsidR="00F54900" w:rsidRPr="00F54900">
        <w:rPr>
          <w:color w:val="000000"/>
          <w:lang w:val="ru-RU"/>
        </w:rPr>
        <w:t xml:space="preserve">М.М.  Безруких, А.Г. </w:t>
      </w:r>
      <w:proofErr w:type="spellStart"/>
      <w:r w:rsidR="00F54900" w:rsidRPr="00F54900">
        <w:rPr>
          <w:color w:val="000000"/>
          <w:lang w:val="ru-RU"/>
        </w:rPr>
        <w:t>Макееева</w:t>
      </w:r>
      <w:proofErr w:type="spellEnd"/>
      <w:r w:rsidR="00F54900" w:rsidRPr="00F54900">
        <w:rPr>
          <w:color w:val="000000"/>
          <w:lang w:val="ru-RU"/>
        </w:rPr>
        <w:t>, Т.А.</w:t>
      </w:r>
      <w:r w:rsidR="00F54900">
        <w:rPr>
          <w:color w:val="000000"/>
          <w:lang w:val="ru-RU"/>
        </w:rPr>
        <w:t xml:space="preserve"> Филиппова Рабочая тетрадь для 3-4 классов </w:t>
      </w:r>
      <w:r w:rsidR="00F54900" w:rsidRPr="00F54900">
        <w:rPr>
          <w:color w:val="000000"/>
          <w:lang w:val="ru-RU"/>
        </w:rPr>
        <w:t xml:space="preserve">«Разговор о </w:t>
      </w:r>
      <w:r w:rsidR="00F54900">
        <w:rPr>
          <w:color w:val="000000"/>
          <w:lang w:val="ru-RU"/>
        </w:rPr>
        <w:t xml:space="preserve">здоровье и </w:t>
      </w:r>
      <w:r w:rsidR="00F54900" w:rsidRPr="00F54900">
        <w:rPr>
          <w:color w:val="000000"/>
          <w:lang w:val="ru-RU"/>
        </w:rPr>
        <w:t>правильном питании»</w:t>
      </w:r>
      <w:proofErr w:type="gramStart"/>
      <w:r w:rsidR="00F54900" w:rsidRPr="00F54900">
        <w:rPr>
          <w:rFonts w:eastAsia="Times New Roman" w:cs="Times New Roman"/>
          <w:lang w:val="ru-RU" w:eastAsia="zh-CN"/>
        </w:rPr>
        <w:t>.</w:t>
      </w:r>
      <w:r w:rsidR="00F54900">
        <w:rPr>
          <w:rFonts w:eastAsia="Times New Roman" w:cs="Times New Roman"/>
          <w:lang w:val="ru-RU" w:eastAsia="zh-CN"/>
        </w:rPr>
        <w:t>-</w:t>
      </w:r>
      <w:proofErr w:type="gramEnd"/>
      <w:r w:rsidR="00F54900">
        <w:rPr>
          <w:rFonts w:eastAsia="Times New Roman" w:cs="Times New Roman"/>
          <w:lang w:val="ru-RU" w:eastAsia="zh-CN"/>
        </w:rPr>
        <w:t xml:space="preserve">М.: </w:t>
      </w:r>
      <w:r w:rsidR="00F54900">
        <w:rPr>
          <w:rFonts w:eastAsia="Times New Roman" w:cs="Times New Roman"/>
          <w:lang w:eastAsia="zh-CN"/>
        </w:rPr>
        <w:t>Nestle</w:t>
      </w:r>
      <w:r w:rsidR="00F54900">
        <w:rPr>
          <w:rFonts w:eastAsia="Times New Roman" w:cs="Times New Roman"/>
          <w:lang w:val="ru-RU" w:eastAsia="zh-CN"/>
        </w:rPr>
        <w:t>, 2018</w:t>
      </w:r>
      <w:r w:rsidR="00F54900">
        <w:rPr>
          <w:rFonts w:cs="Times New Roman"/>
          <w:lang w:val="ru-RU"/>
        </w:rPr>
        <w:t xml:space="preserve">  </w:t>
      </w:r>
    </w:p>
    <w:p w:rsidR="007E571B" w:rsidRDefault="00F54900" w:rsidP="007E57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F549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A2F66">
        <w:rPr>
          <w:rFonts w:ascii="Times New Roman" w:hAnsi="Times New Roman"/>
          <w:color w:val="000000"/>
          <w:sz w:val="24"/>
          <w:szCs w:val="24"/>
        </w:rPr>
        <w:t>М.М.  Безруких,</w:t>
      </w:r>
      <w:r>
        <w:rPr>
          <w:rFonts w:ascii="Times New Roman" w:hAnsi="Times New Roman"/>
          <w:color w:val="000000"/>
          <w:sz w:val="24"/>
          <w:szCs w:val="24"/>
        </w:rPr>
        <w:t xml:space="preserve"> А.Г.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Макееева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Т.А. Филиппова Методическое пособие для учителя «Разговор о правильном питании»</w:t>
      </w:r>
      <w:proofErr w:type="gramStart"/>
      <w:r w:rsidR="007E571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М.: ОЛМА Медиа Групп, 2013</w:t>
      </w:r>
    </w:p>
    <w:p w:rsidR="00F54900" w:rsidRDefault="00F54900" w:rsidP="007E57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4.</w:t>
      </w:r>
      <w:r w:rsidRPr="00F549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A2F66">
        <w:rPr>
          <w:rFonts w:ascii="Times New Roman" w:hAnsi="Times New Roman"/>
          <w:color w:val="000000"/>
          <w:sz w:val="24"/>
          <w:szCs w:val="24"/>
        </w:rPr>
        <w:t>М.М.  Безруких,</w:t>
      </w:r>
      <w:r>
        <w:rPr>
          <w:rFonts w:ascii="Times New Roman" w:hAnsi="Times New Roman"/>
          <w:color w:val="000000"/>
          <w:sz w:val="24"/>
          <w:szCs w:val="24"/>
        </w:rPr>
        <w:t xml:space="preserve"> А.Г.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Макееева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Т.А. Филиппова Методическое пособие для учителя «Две недели в лагере здоровья»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М.: ОЛМА Медиа Групп, 2013</w:t>
      </w:r>
    </w:p>
    <w:p w:rsidR="0047180D" w:rsidRDefault="0047180D" w:rsidP="007E571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7E571B" w:rsidRDefault="007E571B" w:rsidP="007E57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Количество часов:</w:t>
      </w:r>
    </w:p>
    <w:p w:rsidR="007E571B" w:rsidRPr="007E571B" w:rsidRDefault="00F12F55" w:rsidP="007E571B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>Н</w:t>
      </w:r>
      <w:r w:rsidR="007E571B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а проведение занятий по внеурочной деятельности </w:t>
      </w:r>
      <w:r w:rsidR="00C4646F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«Разговор о </w:t>
      </w:r>
      <w:r w:rsidR="0047180D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здоровом и </w:t>
      </w:r>
      <w:r w:rsidR="00C4646F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>правильном питании</w:t>
      </w:r>
      <w:r w:rsidR="007E571B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>» в 1</w:t>
      </w:r>
      <w:r w:rsidR="008453AB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 классе отводится 33 часа, во 2-4 классах отводится по 34 часа</w:t>
      </w:r>
      <w:r w:rsidR="007E571B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>.</w:t>
      </w:r>
    </w:p>
    <w:p w:rsidR="007E571B" w:rsidRDefault="007E571B" w:rsidP="007E571B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bidi="en-US"/>
        </w:rPr>
      </w:pPr>
    </w:p>
    <w:p w:rsidR="007E571B" w:rsidRDefault="007E571B" w:rsidP="007E571B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bidi="en-US"/>
        </w:rPr>
      </w:pPr>
    </w:p>
    <w:p w:rsidR="007E571B" w:rsidRDefault="007E571B" w:rsidP="007E571B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bidi="en-US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bidi="en-US"/>
        </w:rPr>
        <w:t>Формы организации занятий:</w:t>
      </w:r>
    </w:p>
    <w:p w:rsidR="00C4646F" w:rsidRPr="00C4646F" w:rsidRDefault="00C4646F" w:rsidP="00C4646F">
      <w:pPr>
        <w:pStyle w:val="af5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4646F">
        <w:rPr>
          <w:rFonts w:ascii="Times New Roman" w:hAnsi="Times New Roman"/>
          <w:sz w:val="24"/>
          <w:szCs w:val="24"/>
        </w:rPr>
        <w:t>Групповая работа. Работа в парах</w:t>
      </w:r>
      <w:proofErr w:type="gramStart"/>
      <w:r w:rsidRPr="00C4646F">
        <w:rPr>
          <w:rFonts w:ascii="Times New Roman" w:hAnsi="Times New Roman"/>
          <w:sz w:val="24"/>
          <w:szCs w:val="24"/>
        </w:rPr>
        <w:t>.(</w:t>
      </w:r>
      <w:proofErr w:type="gramEnd"/>
      <w:r w:rsidRPr="00C4646F">
        <w:rPr>
          <w:rFonts w:ascii="Times New Roman" w:hAnsi="Times New Roman"/>
          <w:sz w:val="24"/>
          <w:szCs w:val="24"/>
        </w:rPr>
        <w:t>сюжетно-ролевые игры, игры с правилами, образно-ролевые игры, дискуссии).</w:t>
      </w:r>
    </w:p>
    <w:p w:rsidR="00C4646F" w:rsidRPr="00C4646F" w:rsidRDefault="00C4646F" w:rsidP="00C4646F">
      <w:pPr>
        <w:pStyle w:val="af5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4646F">
        <w:rPr>
          <w:rFonts w:ascii="Times New Roman" w:hAnsi="Times New Roman"/>
          <w:sz w:val="24"/>
          <w:szCs w:val="24"/>
        </w:rPr>
        <w:t>Фронтальная работа – это работа со всеми учащимися. Учитель предлагает беседу, рассказ, историю, чтение статей, информационный материал. Такая форма работы требует устойчивого внимания и заинтересованность учащихся.</w:t>
      </w:r>
    </w:p>
    <w:p w:rsidR="00C4646F" w:rsidRPr="00C4646F" w:rsidRDefault="00C4646F" w:rsidP="00C4646F">
      <w:pPr>
        <w:pStyle w:val="af5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4646F">
        <w:rPr>
          <w:rFonts w:ascii="Times New Roman" w:hAnsi="Times New Roman"/>
          <w:sz w:val="24"/>
          <w:szCs w:val="24"/>
        </w:rPr>
        <w:t>Индивидуальная работа 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 w:rsidR="007E571B" w:rsidRDefault="007E571B" w:rsidP="007E571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hd w:val="clear" w:color="auto" w:fill="FFFFFF"/>
        <w:suppressAutoHyphens/>
        <w:spacing w:before="276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E571B" w:rsidRDefault="007E571B" w:rsidP="007E571B">
      <w:pPr>
        <w:shd w:val="clear" w:color="auto" w:fill="FFFFFF"/>
        <w:suppressAutoHyphens/>
        <w:spacing w:before="276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4646F" w:rsidRDefault="00C4646F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2395A" w:rsidRDefault="0032395A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53AB" w:rsidRDefault="008453A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53AB" w:rsidRDefault="008453A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7180D" w:rsidRDefault="0047180D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53AB" w:rsidRDefault="008453AB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54900" w:rsidRDefault="00F54900" w:rsidP="007E571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71B" w:rsidRDefault="007E571B" w:rsidP="007E571B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lastRenderedPageBreak/>
        <w:t xml:space="preserve">2. ПЛАНИРУЕМЫЕ РЕЗУЛЬТАТЫ ОСВОЕНИЯ КУРСА </w:t>
      </w:r>
    </w:p>
    <w:p w:rsidR="0032395A" w:rsidRDefault="00C4646F" w:rsidP="007E571B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ВНЕУРОЧНОЙ ДЕЯТЕЛЬНОСТИ  </w:t>
      </w:r>
    </w:p>
    <w:p w:rsidR="007E571B" w:rsidRDefault="00C4646F" w:rsidP="007E571B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«РАЗГОВОР О </w:t>
      </w:r>
      <w:r w:rsidR="008761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ЗДОРОВОМ И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ПРАВИЛЬНОМ ПИТАНИИ</w:t>
      </w:r>
      <w:r w:rsidR="007E57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»</w:t>
      </w:r>
    </w:p>
    <w:p w:rsidR="007E571B" w:rsidRDefault="007E571B" w:rsidP="007E57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C4646F" w:rsidRPr="00C4646F" w:rsidRDefault="00C4646F" w:rsidP="00C464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</w:t>
      </w:r>
      <w:r w:rsidRPr="00C464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Личностными результатами</w:t>
      </w: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изучения курса является формирование умений:</w:t>
      </w:r>
    </w:p>
    <w:p w:rsidR="00C4646F" w:rsidRPr="00C4646F" w:rsidRDefault="00C4646F" w:rsidP="00C4646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и высказывать под руководством педагога самые простые этические нормы;</w:t>
      </w:r>
    </w:p>
    <w:p w:rsidR="00C4646F" w:rsidRPr="00C4646F" w:rsidRDefault="00C4646F" w:rsidP="00C4646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предложенный педагогом </w:t>
      </w:r>
      <w:proofErr w:type="gramStart"/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ситуациях</w:t>
      </w:r>
      <w:proofErr w:type="gramEnd"/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делать самостоятельный выбор.</w:t>
      </w:r>
    </w:p>
    <w:p w:rsidR="00C4646F" w:rsidRPr="00C4646F" w:rsidRDefault="00C4646F" w:rsidP="00C4646F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C464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Метапредметными</w:t>
      </w:r>
      <w:proofErr w:type="spellEnd"/>
      <w:r w:rsidRPr="00C464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результатами</w:t>
      </w: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изучения курса является формирование универсальных учебных действий:</w:t>
      </w:r>
    </w:p>
    <w:p w:rsidR="00C4646F" w:rsidRPr="00C4646F" w:rsidRDefault="00C4646F" w:rsidP="00C4646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Регулятивные УУД</w:t>
      </w: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C4646F" w:rsidRPr="00C4646F" w:rsidRDefault="00C4646F" w:rsidP="00C4646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и формулировать цель деятельности с помощью учителя;</w:t>
      </w:r>
    </w:p>
    <w:p w:rsidR="00C4646F" w:rsidRPr="00C4646F" w:rsidRDefault="00C4646F" w:rsidP="00C4646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Проговаривать последовательность действий</w:t>
      </w:r>
    </w:p>
    <w:p w:rsidR="00C4646F" w:rsidRPr="00C4646F" w:rsidRDefault="00C4646F" w:rsidP="00C4646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Учиться высказывать своё предположение на основе работы с иллюстрацией</w:t>
      </w:r>
    </w:p>
    <w:p w:rsidR="00C4646F" w:rsidRPr="00C4646F" w:rsidRDefault="00C4646F" w:rsidP="00C4646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Учиться работать по предложенному учителем плану</w:t>
      </w:r>
    </w:p>
    <w:p w:rsidR="00C4646F" w:rsidRPr="00C4646F" w:rsidRDefault="00C4646F" w:rsidP="00C4646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Учиться отличать </w:t>
      </w:r>
      <w:proofErr w:type="gramStart"/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верно</w:t>
      </w:r>
      <w:proofErr w:type="gramEnd"/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выполненное задание от неверного</w:t>
      </w:r>
    </w:p>
    <w:p w:rsidR="00C4646F" w:rsidRPr="00C4646F" w:rsidRDefault="00C4646F" w:rsidP="00C4646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Учиться совместно с учителем и одноклассниками давать эмоциональную оценку деятельности товарищей</w:t>
      </w:r>
    </w:p>
    <w:p w:rsidR="00C4646F" w:rsidRPr="00C4646F" w:rsidRDefault="00C4646F" w:rsidP="00C4646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Познавательные УУД:</w:t>
      </w:r>
    </w:p>
    <w:p w:rsidR="00C4646F" w:rsidRPr="00C4646F" w:rsidRDefault="00C4646F" w:rsidP="00C4646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Ориентироваться в своей системе знаний: отличать новое от уже известного с помощью учителя</w:t>
      </w:r>
    </w:p>
    <w:p w:rsidR="00C4646F" w:rsidRPr="00C4646F" w:rsidRDefault="00C4646F" w:rsidP="00C4646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Делать предварительный отбор источников информации: ориентироваться в учебном пособии, других источниках информации</w:t>
      </w:r>
    </w:p>
    <w:p w:rsidR="00C4646F" w:rsidRPr="00C4646F" w:rsidRDefault="00C4646F" w:rsidP="00C4646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Добывать новые знания: находить ответы на вопросы, используя учебник, свой жизненный опыт и информацию, полученную от учителя</w:t>
      </w:r>
    </w:p>
    <w:p w:rsidR="00C4646F" w:rsidRPr="00C4646F" w:rsidRDefault="00C4646F" w:rsidP="00C4646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Перерабатывать полученную информацию: делать выводы в результате совместной работы всей группы, сравнивать и группировать полученную информацию</w:t>
      </w:r>
    </w:p>
    <w:p w:rsidR="00C4646F" w:rsidRPr="00C4646F" w:rsidRDefault="00C4646F" w:rsidP="00C4646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Преобразовывать информацию из одной формы в другую: на основе графических инструкций составлять словесные инструкции с последующим применением их в практической деятельности</w:t>
      </w:r>
    </w:p>
    <w:p w:rsidR="00C4646F" w:rsidRPr="00C4646F" w:rsidRDefault="00C4646F" w:rsidP="00C4646F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Коммуникативные УУД:</w:t>
      </w:r>
    </w:p>
    <w:p w:rsidR="00C4646F" w:rsidRPr="00C4646F" w:rsidRDefault="00C4646F" w:rsidP="00C4646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Донести свою позицию до остальных участников практической  деятельности: оформлять свою мысль в устной речи</w:t>
      </w:r>
    </w:p>
    <w:p w:rsidR="00C4646F" w:rsidRPr="00C4646F" w:rsidRDefault="00C4646F" w:rsidP="00C4646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Слушать и понимать речь других</w:t>
      </w:r>
    </w:p>
    <w:p w:rsidR="00C4646F" w:rsidRPr="00C4646F" w:rsidRDefault="00C4646F" w:rsidP="00C4646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Читать и пересказывать текст</w:t>
      </w:r>
    </w:p>
    <w:p w:rsidR="00C4646F" w:rsidRPr="00C4646F" w:rsidRDefault="00C4646F" w:rsidP="00C4646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Совместно договариваться о правилах общения и следовать им</w:t>
      </w:r>
    </w:p>
    <w:p w:rsidR="00C4646F" w:rsidRPr="00C4646F" w:rsidRDefault="00C4646F" w:rsidP="00C4646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Учится выполнять различные роли в группе (лидера, исполнителя, критика)</w:t>
      </w:r>
    </w:p>
    <w:p w:rsidR="00C4646F" w:rsidRPr="00C4646F" w:rsidRDefault="00C4646F" w:rsidP="00C4646F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Предметными результатами</w:t>
      </w: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изучения курса являются формирование умений:</w:t>
      </w:r>
    </w:p>
    <w:p w:rsidR="00C4646F" w:rsidRPr="00C4646F" w:rsidRDefault="00C4646F" w:rsidP="00C4646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Описывать признаки предметов и узнавать по их признакам</w:t>
      </w:r>
    </w:p>
    <w:p w:rsidR="00C4646F" w:rsidRPr="00C4646F" w:rsidRDefault="00C4646F" w:rsidP="00C4646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Выделять существенные признаки предметов</w:t>
      </w:r>
    </w:p>
    <w:p w:rsidR="00C4646F" w:rsidRPr="00C4646F" w:rsidRDefault="00C4646F" w:rsidP="00C4646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Сравнивать между собой предметы, явления</w:t>
      </w:r>
    </w:p>
    <w:p w:rsidR="00C4646F" w:rsidRDefault="00C4646F" w:rsidP="00C4646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Обобщать, делать несложные выводы</w:t>
      </w:r>
    </w:p>
    <w:p w:rsidR="007E571B" w:rsidRPr="00C4646F" w:rsidRDefault="00C4646F" w:rsidP="00C4646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646F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последовательность действий</w:t>
      </w:r>
    </w:p>
    <w:p w:rsidR="007E571B" w:rsidRPr="00C4646F" w:rsidRDefault="007E571B" w:rsidP="007E571B">
      <w:pPr>
        <w:widowControl w:val="0"/>
        <w:tabs>
          <w:tab w:val="left" w:pos="1291"/>
        </w:tabs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kern w:val="3"/>
          <w:sz w:val="24"/>
          <w:szCs w:val="24"/>
          <w:u w:val="single"/>
          <w:lang w:bidi="en-US"/>
        </w:rPr>
      </w:pPr>
    </w:p>
    <w:p w:rsidR="007E571B" w:rsidRPr="007E571B" w:rsidRDefault="007E571B" w:rsidP="007E571B">
      <w:pPr>
        <w:widowControl w:val="0"/>
        <w:tabs>
          <w:tab w:val="left" w:pos="1291"/>
        </w:tabs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3"/>
          <w:sz w:val="24"/>
          <w:szCs w:val="24"/>
          <w:u w:val="single"/>
          <w:lang w:bidi="en-US"/>
        </w:rPr>
      </w:pPr>
    </w:p>
    <w:p w:rsidR="007E571B" w:rsidRDefault="007E571B" w:rsidP="007E571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7E571B" w:rsidRDefault="007E571B" w:rsidP="007E571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C4646F" w:rsidRDefault="00C4646F" w:rsidP="007E571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C4646F" w:rsidRDefault="00C4646F" w:rsidP="007E571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C4646F" w:rsidRDefault="00C4646F" w:rsidP="007E571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C4646F" w:rsidRDefault="00C4646F" w:rsidP="007E571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7E571B" w:rsidRPr="00125D29" w:rsidRDefault="007E571B" w:rsidP="00AA30BC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bidi="en-US"/>
        </w:rPr>
        <w:t>3. СОДЕРЖАНИЕ ПРОГРАММЫ КУРСА ВНЕУРОЧНОЙ ДЕЯТЕЛЬНО</w:t>
      </w:r>
      <w:r w:rsidR="008761CB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bidi="en-US"/>
        </w:rPr>
        <w:t>СТИ «РАЗГОВОР О ЗДОРОВОМ И П</w:t>
      </w:r>
      <w:r w:rsidR="00C4646F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bidi="en-US"/>
        </w:rPr>
        <w:t>РАВИЛЬНОМ ПИТАНИИ</w:t>
      </w: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bidi="en-US"/>
        </w:rPr>
        <w:t>»</w:t>
      </w:r>
      <w:r w:rsidRPr="00125D29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</w:t>
      </w:r>
    </w:p>
    <w:p w:rsidR="007E571B" w:rsidRPr="00125D29" w:rsidRDefault="007E571B" w:rsidP="007E571B">
      <w:pPr>
        <w:widowControl w:val="0"/>
        <w:suppressAutoHyphens/>
        <w:autoSpaceDN w:val="0"/>
        <w:spacing w:after="0" w:line="0" w:lineRule="atLeast"/>
        <w:jc w:val="center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lang w:bidi="en-US"/>
        </w:rPr>
      </w:pPr>
    </w:p>
    <w:p w:rsidR="004D0700" w:rsidRPr="00574FED" w:rsidRDefault="0047180D" w:rsidP="00574FED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 xml:space="preserve">Разнообразие питания </w:t>
      </w:r>
    </w:p>
    <w:p w:rsidR="004D0700" w:rsidRPr="00574FED" w:rsidRDefault="004D0700" w:rsidP="00574FED">
      <w:pPr>
        <w:pStyle w:val="Default"/>
      </w:pPr>
      <w:r w:rsidRPr="00574FED">
        <w:t>Из чего состоит наша пища. Что нужно есть в разное время года. Как правильно питаться, если занимаешься спортом. Что надо есть, если хочешь стать сильнее. Самые полезные продукты. Овощи, ягоды и фрукты – самые витаминные продукты. Где найти витамины весной? Каждому овощу своё время. Особенности национальной кухни. Конкурс проектов «Витаминная семейка». Малознакомые и редко используемые овощи и овощная зелень. Витамины. Сезонные гиповитаминозы и их профилактика. Викторина «</w:t>
      </w:r>
      <w:proofErr w:type="spellStart"/>
      <w:r w:rsidRPr="00574FED">
        <w:t>Чипполино</w:t>
      </w:r>
      <w:proofErr w:type="spellEnd"/>
      <w:r w:rsidRPr="00574FED">
        <w:t xml:space="preserve"> и его друзья». </w:t>
      </w:r>
    </w:p>
    <w:p w:rsidR="004D0700" w:rsidRPr="004D4828" w:rsidRDefault="004D0700" w:rsidP="00574FED">
      <w:pPr>
        <w:pStyle w:val="Default"/>
        <w:rPr>
          <w:b/>
          <w:bCs/>
          <w:i/>
          <w:iCs/>
          <w:lang w:val="en-US"/>
        </w:rPr>
      </w:pPr>
      <w:r w:rsidRPr="00574FED">
        <w:rPr>
          <w:b/>
          <w:bCs/>
          <w:i/>
          <w:iCs/>
        </w:rPr>
        <w:t xml:space="preserve">Гигиена </w:t>
      </w:r>
      <w:r w:rsidR="0047180D">
        <w:rPr>
          <w:b/>
          <w:bCs/>
          <w:i/>
          <w:iCs/>
        </w:rPr>
        <w:t>питания и</w:t>
      </w:r>
      <w:r w:rsidR="004D4828">
        <w:rPr>
          <w:b/>
          <w:bCs/>
          <w:i/>
          <w:iCs/>
        </w:rPr>
        <w:t xml:space="preserve"> приготовление пищи </w:t>
      </w:r>
    </w:p>
    <w:p w:rsidR="00574FED" w:rsidRPr="00574FED" w:rsidRDefault="004D0700" w:rsidP="00574F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ED">
        <w:rPr>
          <w:rFonts w:ascii="Times New Roman" w:hAnsi="Times New Roman" w:cs="Times New Roman"/>
          <w:color w:val="000000"/>
          <w:sz w:val="24"/>
          <w:szCs w:val="24"/>
        </w:rPr>
        <w:t xml:space="preserve">Гигиена школьника. Здоровье – это </w:t>
      </w:r>
      <w:proofErr w:type="gramStart"/>
      <w:r w:rsidRPr="00574FED">
        <w:rPr>
          <w:rFonts w:ascii="Times New Roman" w:hAnsi="Times New Roman" w:cs="Times New Roman"/>
          <w:color w:val="000000"/>
          <w:sz w:val="24"/>
          <w:szCs w:val="24"/>
        </w:rPr>
        <w:t>здорово</w:t>
      </w:r>
      <w:proofErr w:type="gramEnd"/>
      <w:r w:rsidRPr="00574FED">
        <w:rPr>
          <w:rFonts w:ascii="Times New Roman" w:hAnsi="Times New Roman" w:cs="Times New Roman"/>
          <w:color w:val="000000"/>
          <w:sz w:val="24"/>
          <w:szCs w:val="24"/>
        </w:rPr>
        <w:t>! Где и как готовят пищу. Что можно приготовить, если выбор продуктов ограничен. Продукты быстрого приготовления. Всё ли полезно, что в рот полезло. Всегда ли нужно верить рекламе? Вредные и полезные привычки в питании. Неполезные продукты: сладости, чипсы, напитки, торты. Полезные напитки. Ты – покупатель</w:t>
      </w:r>
      <w:r w:rsidR="00574FED" w:rsidRPr="00574F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0700" w:rsidRPr="004D4828" w:rsidRDefault="004D4828" w:rsidP="00574F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Этикет </w:t>
      </w:r>
    </w:p>
    <w:p w:rsidR="004D0700" w:rsidRPr="00574FED" w:rsidRDefault="004D0700" w:rsidP="00574FED">
      <w:pPr>
        <w:pStyle w:val="Default"/>
      </w:pPr>
      <w:r w:rsidRPr="00574FED">
        <w:t xml:space="preserve">Правила поведения в столовой. Как правильно накрыть стол. Предметы сервировки стола. Как правильно вести себя за столом. Как правильно есть. На вкус и цвет товарищей нет! Кухни разных народов. Как питались на Руси и в России? За что мы скажем поварам спасибо. Необычное кулинарное путешествие. </w:t>
      </w:r>
    </w:p>
    <w:p w:rsidR="004D0700" w:rsidRPr="00574FED" w:rsidRDefault="004D0700" w:rsidP="00574FED">
      <w:pPr>
        <w:pStyle w:val="Default"/>
      </w:pPr>
      <w:r w:rsidRPr="00574FED">
        <w:t xml:space="preserve">Правила поведения в гостях. Когда человек начал пользоваться ножом и вилкой. </w:t>
      </w:r>
    </w:p>
    <w:p w:rsidR="004D0700" w:rsidRPr="00574FED" w:rsidRDefault="004D0700" w:rsidP="00574FED">
      <w:pPr>
        <w:pStyle w:val="Default"/>
      </w:pPr>
      <w:r w:rsidRPr="00574FED">
        <w:t xml:space="preserve">Вкусные традиции моей семьи. </w:t>
      </w:r>
    </w:p>
    <w:p w:rsidR="004D0700" w:rsidRPr="004D4828" w:rsidRDefault="004D4828" w:rsidP="00574FED">
      <w:pPr>
        <w:pStyle w:val="Default"/>
        <w:rPr>
          <w:b/>
          <w:bCs/>
          <w:i/>
          <w:iCs/>
          <w:lang w:val="en-US"/>
        </w:rPr>
      </w:pPr>
      <w:r>
        <w:rPr>
          <w:b/>
          <w:bCs/>
          <w:i/>
          <w:iCs/>
        </w:rPr>
        <w:t xml:space="preserve">Рацион питания </w:t>
      </w:r>
    </w:p>
    <w:p w:rsidR="004D0700" w:rsidRPr="00574FED" w:rsidRDefault="004D0700" w:rsidP="00574FED">
      <w:pPr>
        <w:pStyle w:val="Default"/>
      </w:pPr>
      <w:r w:rsidRPr="00574FED">
        <w:t xml:space="preserve">Молоко и молочные продукты. Блюда из зерна. Какую пищу можно Блюда из зерна. Какую пищу можно найти в лесу. Что и как приготовить из рыбы. Дары моря. Плох обед, если хлеба нет. Из чего варят кашу, и как сделать кашу вкуснее. Если хочется пить. Значение жидкости для организма человека. Бабушкины рецепты. Хлеб всему голова. Мясо и мясные блюда. Вкусные и полезные угощения. Составляем меню на день. </w:t>
      </w:r>
    </w:p>
    <w:p w:rsidR="004D0700" w:rsidRPr="004D4828" w:rsidRDefault="004D4828" w:rsidP="00574FED">
      <w:pPr>
        <w:pStyle w:val="Default"/>
        <w:rPr>
          <w:b/>
          <w:bCs/>
          <w:i/>
          <w:iCs/>
          <w:lang w:val="en-US"/>
        </w:rPr>
      </w:pPr>
      <w:r>
        <w:rPr>
          <w:b/>
          <w:bCs/>
          <w:i/>
          <w:iCs/>
        </w:rPr>
        <w:t xml:space="preserve">Из истории русской кухни </w:t>
      </w:r>
      <w:bookmarkStart w:id="0" w:name="_GoBack"/>
      <w:bookmarkEnd w:id="0"/>
    </w:p>
    <w:p w:rsidR="00E4567F" w:rsidRPr="0047180D" w:rsidRDefault="00E4567F" w:rsidP="00574FED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700" w:rsidRPr="0047180D" w:rsidRDefault="004D0700" w:rsidP="00574FED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700" w:rsidRPr="0047180D" w:rsidRDefault="004D0700" w:rsidP="00574FED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700" w:rsidRPr="0047180D" w:rsidRDefault="004D0700" w:rsidP="00574FED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700" w:rsidRPr="0047180D" w:rsidRDefault="004D0700" w:rsidP="00574FED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700" w:rsidRPr="0047180D" w:rsidRDefault="004D0700" w:rsidP="00574FED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700" w:rsidRPr="0047180D" w:rsidRDefault="004D0700" w:rsidP="00574FED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700" w:rsidRPr="0047180D" w:rsidRDefault="004D0700" w:rsidP="00E4567F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700" w:rsidRDefault="004D0700" w:rsidP="00E4567F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FA9" w:rsidRDefault="001D5FA9" w:rsidP="00E4567F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FA9" w:rsidRDefault="001D5FA9" w:rsidP="00E4567F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FA9" w:rsidRDefault="001D5FA9" w:rsidP="00E4567F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FA9" w:rsidRDefault="001D5FA9" w:rsidP="00E4567F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FA9" w:rsidRDefault="001D5FA9" w:rsidP="00E4567F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FA9" w:rsidRDefault="001D5FA9" w:rsidP="00E4567F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FA9" w:rsidRDefault="001D5FA9" w:rsidP="00E4567F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FA9" w:rsidRDefault="001D5FA9" w:rsidP="00E4567F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FA9" w:rsidRPr="001D5FA9" w:rsidRDefault="001D5FA9" w:rsidP="00E4567F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571B" w:rsidRDefault="007E571B" w:rsidP="007E57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E571B" w:rsidRPr="007E571B" w:rsidRDefault="007E571B" w:rsidP="007E57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7E57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lastRenderedPageBreak/>
        <w:t>4. ТЕМАТИЧЕСКОЕ ПЛАНИРОВАНИЕ КУРСА ВНЕУРОЧНОЙ ДЕЯТЕЛЬНО</w:t>
      </w:r>
      <w:r w:rsidR="00F5490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СТИ «РАЗГОВОР О </w:t>
      </w:r>
      <w:r w:rsidR="008761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ЗДОРОВОМ И </w:t>
      </w:r>
      <w:r w:rsidR="00F5490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ПРАВИЛЬНОМ ПИТАНИИ</w:t>
      </w:r>
      <w:r w:rsidRPr="007E57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»</w:t>
      </w:r>
    </w:p>
    <w:p w:rsidR="007E571B" w:rsidRPr="007E571B" w:rsidRDefault="007E571B" w:rsidP="007E571B">
      <w:pPr>
        <w:keepNext/>
        <w:keepLines/>
        <w:suppressAutoHyphens/>
        <w:spacing w:after="0" w:line="240" w:lineRule="auto"/>
        <w:ind w:left="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7E571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 </w:t>
      </w:r>
    </w:p>
    <w:p w:rsidR="007E571B" w:rsidRPr="007E571B" w:rsidRDefault="007E571B" w:rsidP="007E571B">
      <w:pPr>
        <w:widowControl w:val="0"/>
        <w:tabs>
          <w:tab w:val="left" w:pos="4844"/>
        </w:tabs>
        <w:suppressAutoHyphens/>
        <w:autoSpaceDN w:val="0"/>
        <w:spacing w:before="5" w:after="0" w:line="240" w:lineRule="auto"/>
        <w:ind w:right="-24"/>
        <w:rPr>
          <w:rFonts w:ascii="Times New Roman" w:eastAsia="Andale Sans UI" w:hAnsi="Times New Roman" w:cs="Times New Roman"/>
          <w:b/>
          <w:i/>
          <w:kern w:val="3"/>
          <w:sz w:val="24"/>
          <w:szCs w:val="24"/>
          <w:u w:val="single"/>
          <w:lang w:bidi="en-US"/>
        </w:rPr>
      </w:pPr>
    </w:p>
    <w:tbl>
      <w:tblPr>
        <w:tblW w:w="10017" w:type="dxa"/>
        <w:tblInd w:w="-2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983"/>
        <w:gridCol w:w="1159"/>
        <w:gridCol w:w="749"/>
        <w:gridCol w:w="240"/>
        <w:gridCol w:w="700"/>
        <w:gridCol w:w="25"/>
        <w:gridCol w:w="129"/>
        <w:gridCol w:w="713"/>
        <w:gridCol w:w="504"/>
        <w:gridCol w:w="346"/>
        <w:gridCol w:w="44"/>
        <w:gridCol w:w="797"/>
        <w:gridCol w:w="719"/>
        <w:gridCol w:w="81"/>
        <w:gridCol w:w="491"/>
        <w:gridCol w:w="562"/>
        <w:gridCol w:w="845"/>
        <w:gridCol w:w="25"/>
      </w:tblGrid>
      <w:tr w:rsidR="008761CB" w:rsidRPr="004C36EE" w:rsidTr="008761CB">
        <w:trPr>
          <w:trHeight w:val="133"/>
        </w:trPr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№ </w:t>
            </w:r>
          </w:p>
          <w:p w:rsidR="008761CB" w:rsidRPr="004C36EE" w:rsidRDefault="008761CB" w:rsidP="0047180D">
            <w:pPr>
              <w:pStyle w:val="Default"/>
              <w:jc w:val="center"/>
              <w:rPr>
                <w:b/>
                <w:bCs/>
              </w:rPr>
            </w:pPr>
            <w:proofErr w:type="spellStart"/>
            <w:r w:rsidRPr="004C36EE">
              <w:rPr>
                <w:b/>
                <w:bCs/>
              </w:rPr>
              <w:t>п⁄</w:t>
            </w:r>
            <w:proofErr w:type="gramStart"/>
            <w:r w:rsidRPr="004C36EE">
              <w:rPr>
                <w:b/>
                <w:bCs/>
              </w:rPr>
              <w:t>п</w:t>
            </w:r>
            <w:proofErr w:type="spellEnd"/>
            <w:proofErr w:type="gramEnd"/>
            <w:r w:rsidRPr="004C36EE">
              <w:rPr>
                <w:b/>
                <w:bCs/>
              </w:rPr>
              <w:t xml:space="preserve"> </w:t>
            </w:r>
          </w:p>
        </w:tc>
        <w:tc>
          <w:tcPr>
            <w:tcW w:w="2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Раздел 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8761CB">
            <w:pPr>
              <w:pStyle w:val="Default"/>
              <w:snapToGrid w:val="0"/>
              <w:ind w:left="6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класс</w:t>
            </w:r>
          </w:p>
        </w:tc>
        <w:tc>
          <w:tcPr>
            <w:tcW w:w="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8453AB">
            <w:pPr>
              <w:pStyle w:val="Default"/>
            </w:pPr>
          </w:p>
          <w:p w:rsidR="008761CB" w:rsidRPr="004C36EE" w:rsidRDefault="008761CB" w:rsidP="0047180D">
            <w:pPr>
              <w:pStyle w:val="Default"/>
              <w:jc w:val="center"/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2 </w:t>
            </w:r>
            <w:r>
              <w:rPr>
                <w:b/>
                <w:bCs/>
              </w:rPr>
              <w:t>класс</w:t>
            </w:r>
          </w:p>
        </w:tc>
        <w:tc>
          <w:tcPr>
            <w:tcW w:w="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8453AB">
            <w:pPr>
              <w:pStyle w:val="Default"/>
            </w:pPr>
          </w:p>
          <w:p w:rsidR="008761CB" w:rsidRPr="004C36EE" w:rsidRDefault="008761CB" w:rsidP="0047180D">
            <w:pPr>
              <w:pStyle w:val="Default"/>
              <w:jc w:val="center"/>
            </w:pPr>
          </w:p>
        </w:tc>
        <w:tc>
          <w:tcPr>
            <w:tcW w:w="1516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3 </w:t>
            </w:r>
            <w:r>
              <w:rPr>
                <w:b/>
                <w:bCs/>
              </w:rPr>
              <w:t>класс</w:t>
            </w:r>
          </w:p>
        </w:tc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8453AB">
            <w:pPr>
              <w:pStyle w:val="Default"/>
            </w:pPr>
          </w:p>
          <w:p w:rsidR="008761CB" w:rsidRPr="004C36EE" w:rsidRDefault="008761CB" w:rsidP="0047180D">
            <w:pPr>
              <w:pStyle w:val="Default"/>
              <w:jc w:val="center"/>
            </w:pPr>
          </w:p>
        </w:tc>
        <w:tc>
          <w:tcPr>
            <w:tcW w:w="1898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8761CB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4 </w:t>
            </w:r>
            <w:r>
              <w:rPr>
                <w:b/>
                <w:bCs/>
              </w:rPr>
              <w:t>класс</w:t>
            </w:r>
          </w:p>
        </w:tc>
        <w:tc>
          <w:tcPr>
            <w:tcW w:w="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8453AB">
            <w:pPr>
              <w:pStyle w:val="Default"/>
            </w:pPr>
          </w:p>
        </w:tc>
      </w:tr>
      <w:tr w:rsidR="008761CB" w:rsidRPr="004C36EE" w:rsidTr="008761CB">
        <w:trPr>
          <w:trHeight w:val="645"/>
        </w:trPr>
        <w:tc>
          <w:tcPr>
            <w:tcW w:w="905" w:type="dxa"/>
            <w:vMerge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42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Авторская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Рабоч</w:t>
            </w:r>
            <w:proofErr w:type="spellEnd"/>
          </w:p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ая</w:t>
            </w:r>
            <w:proofErr w:type="spellEnd"/>
          </w:p>
        </w:tc>
        <w:tc>
          <w:tcPr>
            <w:tcW w:w="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jc w:val="center"/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Авторская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Рабочая</w:t>
            </w:r>
          </w:p>
        </w:tc>
        <w:tc>
          <w:tcPr>
            <w:tcW w:w="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Авторская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Рабочая</w:t>
            </w:r>
          </w:p>
        </w:tc>
        <w:tc>
          <w:tcPr>
            <w:tcW w:w="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jc w:val="center"/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Авторская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Рабочая</w:t>
            </w:r>
          </w:p>
        </w:tc>
        <w:tc>
          <w:tcPr>
            <w:tcW w:w="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8453AB">
            <w:pPr>
              <w:pStyle w:val="Default"/>
            </w:pPr>
          </w:p>
        </w:tc>
      </w:tr>
      <w:tr w:rsidR="008761CB" w:rsidRPr="004C36EE" w:rsidTr="008761CB">
        <w:trPr>
          <w:trHeight w:val="675"/>
        </w:trPr>
        <w:tc>
          <w:tcPr>
            <w:tcW w:w="905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574FED">
            <w:pPr>
              <w:pStyle w:val="Default"/>
              <w:snapToGrid w:val="0"/>
              <w:rPr>
                <w:b/>
                <w:bCs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842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1053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8453AB">
            <w:pPr>
              <w:pStyle w:val="Default"/>
            </w:pPr>
          </w:p>
        </w:tc>
      </w:tr>
      <w:tr w:rsidR="008761CB" w:rsidRPr="004C36EE" w:rsidTr="008761CB">
        <w:trPr>
          <w:trHeight w:val="435"/>
        </w:trPr>
        <w:tc>
          <w:tcPr>
            <w:tcW w:w="9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1. </w:t>
            </w:r>
          </w:p>
        </w:tc>
        <w:tc>
          <w:tcPr>
            <w:tcW w:w="2142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574FED">
            <w:pPr>
              <w:pStyle w:val="Default"/>
              <w:snapToGrid w:val="0"/>
            </w:pPr>
            <w:r w:rsidRPr="004C36EE">
              <w:rPr>
                <w:b/>
                <w:bCs/>
              </w:rPr>
              <w:t xml:space="preserve">Разнообразие питания </w:t>
            </w:r>
          </w:p>
        </w:tc>
        <w:tc>
          <w:tcPr>
            <w:tcW w:w="9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>5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453AB" w:rsidP="008761CB">
            <w:pPr>
              <w:pStyle w:val="Default"/>
              <w:snapToGrid w:val="0"/>
              <w:ind w:left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84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5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453A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7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8761CB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453A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105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5 </w:t>
            </w:r>
          </w:p>
        </w:tc>
        <w:tc>
          <w:tcPr>
            <w:tcW w:w="8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453AB" w:rsidP="008761CB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</w:pPr>
          </w:p>
        </w:tc>
      </w:tr>
      <w:tr w:rsidR="008761CB" w:rsidRPr="004C36EE" w:rsidTr="008761CB">
        <w:trPr>
          <w:trHeight w:val="378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574FED">
            <w:pPr>
              <w:pStyle w:val="Default"/>
              <w:rPr>
                <w:b/>
                <w:bCs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</w:pPr>
          </w:p>
        </w:tc>
      </w:tr>
      <w:tr w:rsidR="008761CB" w:rsidRPr="004C36EE" w:rsidTr="008761CB">
        <w:trPr>
          <w:trHeight w:val="1200"/>
        </w:trPr>
        <w:tc>
          <w:tcPr>
            <w:tcW w:w="9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2. </w:t>
            </w:r>
          </w:p>
        </w:tc>
        <w:tc>
          <w:tcPr>
            <w:tcW w:w="2142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574FED">
            <w:pPr>
              <w:pStyle w:val="Default"/>
              <w:snapToGrid w:val="0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Гигиена питания и приготовление пищи </w:t>
            </w:r>
          </w:p>
          <w:p w:rsidR="008761CB" w:rsidRPr="004C36EE" w:rsidRDefault="008761CB" w:rsidP="00574FED">
            <w:pPr>
              <w:pStyle w:val="Default"/>
            </w:pPr>
          </w:p>
        </w:tc>
        <w:tc>
          <w:tcPr>
            <w:tcW w:w="9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10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D4828" w:rsidRDefault="008453AB" w:rsidP="0047180D">
            <w:pPr>
              <w:pStyle w:val="Default"/>
              <w:snapToGrid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84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12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D4828" w:rsidRDefault="008453AB" w:rsidP="0047180D">
            <w:pPr>
              <w:pStyle w:val="Default"/>
              <w:snapToGrid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7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D4828" w:rsidRDefault="008761CB" w:rsidP="008761CB">
            <w:pPr>
              <w:pStyle w:val="Default"/>
              <w:snapToGrid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D4828" w:rsidRDefault="008453AB" w:rsidP="0047180D">
            <w:pPr>
              <w:pStyle w:val="Default"/>
              <w:snapToGrid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8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105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D4828" w:rsidRDefault="008761CB" w:rsidP="0047180D">
            <w:pPr>
              <w:pStyle w:val="Default"/>
              <w:snapToGrid w:val="0"/>
              <w:jc w:val="center"/>
              <w:rPr>
                <w:b/>
                <w:bCs/>
                <w:lang w:val="en-US"/>
              </w:rPr>
            </w:pPr>
            <w:r w:rsidRPr="004C36EE">
              <w:rPr>
                <w:b/>
                <w:bCs/>
              </w:rPr>
              <w:t xml:space="preserve">14 </w:t>
            </w:r>
          </w:p>
        </w:tc>
        <w:tc>
          <w:tcPr>
            <w:tcW w:w="8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453A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</w:pPr>
          </w:p>
        </w:tc>
      </w:tr>
      <w:tr w:rsidR="008761CB" w:rsidRPr="004C36EE" w:rsidTr="008761CB">
        <w:trPr>
          <w:trHeight w:val="165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574FED">
            <w:pPr>
              <w:pStyle w:val="Default"/>
              <w:rPr>
                <w:b/>
                <w:bCs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</w:pPr>
          </w:p>
        </w:tc>
      </w:tr>
      <w:tr w:rsidR="008761CB" w:rsidRPr="004C36EE" w:rsidTr="008761CB">
        <w:trPr>
          <w:trHeight w:val="360"/>
        </w:trPr>
        <w:tc>
          <w:tcPr>
            <w:tcW w:w="9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3. </w:t>
            </w:r>
          </w:p>
        </w:tc>
        <w:tc>
          <w:tcPr>
            <w:tcW w:w="2142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574FED">
            <w:pPr>
              <w:pStyle w:val="Default"/>
              <w:snapToGrid w:val="0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Этикет </w:t>
            </w:r>
          </w:p>
          <w:p w:rsidR="008761CB" w:rsidRPr="004C36EE" w:rsidRDefault="008761CB" w:rsidP="00574FED">
            <w:pPr>
              <w:pStyle w:val="Default"/>
            </w:pPr>
          </w:p>
        </w:tc>
        <w:tc>
          <w:tcPr>
            <w:tcW w:w="9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>8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453AB" w:rsidP="008761CB">
            <w:pPr>
              <w:pStyle w:val="Default"/>
              <w:snapToGrid w:val="0"/>
              <w:ind w:left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84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8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453A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7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8761CB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453A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105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6 </w:t>
            </w:r>
          </w:p>
        </w:tc>
        <w:tc>
          <w:tcPr>
            <w:tcW w:w="8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453AB" w:rsidP="008761CB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</w:pPr>
          </w:p>
        </w:tc>
      </w:tr>
      <w:tr w:rsidR="008761CB" w:rsidRPr="004C36EE" w:rsidTr="008761CB">
        <w:trPr>
          <w:trHeight w:val="18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574FED">
            <w:pPr>
              <w:pStyle w:val="Default"/>
              <w:rPr>
                <w:b/>
                <w:bCs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4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</w:pPr>
          </w:p>
        </w:tc>
      </w:tr>
      <w:tr w:rsidR="008761CB" w:rsidRPr="004C36EE" w:rsidTr="008761CB">
        <w:trPr>
          <w:gridAfter w:val="1"/>
          <w:wAfter w:w="25" w:type="dxa"/>
          <w:trHeight w:val="600"/>
        </w:trPr>
        <w:tc>
          <w:tcPr>
            <w:tcW w:w="9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4. </w:t>
            </w:r>
          </w:p>
        </w:tc>
        <w:tc>
          <w:tcPr>
            <w:tcW w:w="2142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574FED">
            <w:pPr>
              <w:pStyle w:val="Default"/>
              <w:snapToGrid w:val="0"/>
            </w:pPr>
            <w:r w:rsidRPr="004C36EE">
              <w:rPr>
                <w:b/>
                <w:bCs/>
              </w:rPr>
              <w:t xml:space="preserve">Рацион питания </w:t>
            </w:r>
          </w:p>
        </w:tc>
        <w:tc>
          <w:tcPr>
            <w:tcW w:w="9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>5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453AB" w:rsidP="008761CB">
            <w:pPr>
              <w:pStyle w:val="Default"/>
              <w:snapToGrid w:val="0"/>
              <w:ind w:left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84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5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453A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7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8761CB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453A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105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5 </w:t>
            </w:r>
          </w:p>
        </w:tc>
        <w:tc>
          <w:tcPr>
            <w:tcW w:w="8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453AB" w:rsidP="008761CB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8761CB" w:rsidRPr="004C36EE" w:rsidTr="008761CB">
        <w:trPr>
          <w:gridAfter w:val="1"/>
          <w:wAfter w:w="25" w:type="dxa"/>
          <w:trHeight w:val="213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574FED">
            <w:pPr>
              <w:pStyle w:val="Default"/>
              <w:rPr>
                <w:b/>
                <w:bCs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4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</w:tr>
      <w:tr w:rsidR="008761CB" w:rsidRPr="004C36EE" w:rsidTr="008761CB">
        <w:trPr>
          <w:gridAfter w:val="1"/>
          <w:wAfter w:w="25" w:type="dxa"/>
          <w:trHeight w:val="125"/>
        </w:trPr>
        <w:tc>
          <w:tcPr>
            <w:tcW w:w="905" w:type="dxa"/>
            <w:tcBorders>
              <w:lef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5. </w:t>
            </w:r>
          </w:p>
        </w:tc>
        <w:tc>
          <w:tcPr>
            <w:tcW w:w="214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574FED">
            <w:pPr>
              <w:pStyle w:val="Default"/>
              <w:snapToGrid w:val="0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Из истории русской кухни. </w:t>
            </w:r>
          </w:p>
        </w:tc>
        <w:tc>
          <w:tcPr>
            <w:tcW w:w="98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>5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auto" w:fill="auto"/>
          </w:tcPr>
          <w:p w:rsidR="008761CB" w:rsidRPr="004C36EE" w:rsidRDefault="008453AB" w:rsidP="008761CB">
            <w:pPr>
              <w:pStyle w:val="Default"/>
              <w:snapToGrid w:val="0"/>
              <w:ind w:left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4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761CB" w:rsidRPr="004C36EE" w:rsidRDefault="008453A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4" w:type="dxa"/>
            <w:tcBorders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797" w:type="dxa"/>
            <w:tcBorders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8761CB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19" w:type="dxa"/>
            <w:tcBorders>
              <w:left w:val="single" w:sz="4" w:space="0" w:color="auto"/>
            </w:tcBorders>
            <w:shd w:val="clear" w:color="auto" w:fill="auto"/>
          </w:tcPr>
          <w:p w:rsidR="008761CB" w:rsidRPr="004C36EE" w:rsidRDefault="008453A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1" w:type="dxa"/>
            <w:tcBorders>
              <w:left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10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4 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shd w:val="clear" w:color="auto" w:fill="auto"/>
          </w:tcPr>
          <w:p w:rsidR="008761CB" w:rsidRPr="004C36EE" w:rsidRDefault="008453AB" w:rsidP="008761CB">
            <w:pPr>
              <w:pStyle w:val="Default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8761CB" w:rsidRPr="004C36EE" w:rsidTr="008761CB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138"/>
        </w:trPr>
        <w:tc>
          <w:tcPr>
            <w:tcW w:w="9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     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jc w:val="center"/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867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ind w:left="237"/>
              <w:jc w:val="center"/>
              <w:rPr>
                <w:b/>
                <w:bCs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ind w:left="237"/>
              <w:jc w:val="center"/>
              <w:rPr>
                <w:b/>
                <w:bCs/>
              </w:rPr>
            </w:pPr>
          </w:p>
        </w:tc>
        <w:tc>
          <w:tcPr>
            <w:tcW w:w="346" w:type="dxa"/>
            <w:tcBorders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84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ind w:left="432"/>
              <w:jc w:val="center"/>
              <w:rPr>
                <w:b/>
                <w:bCs/>
              </w:rPr>
            </w:pP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ind w:left="432"/>
              <w:jc w:val="center"/>
              <w:rPr>
                <w:b/>
                <w:bCs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5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8761CB">
            <w:pPr>
              <w:pStyle w:val="Default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     </w:t>
            </w:r>
          </w:p>
        </w:tc>
      </w:tr>
      <w:tr w:rsidR="008761CB" w:rsidRPr="008761CB" w:rsidTr="008761CB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675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jc w:val="center"/>
              <w:rPr>
                <w:b/>
                <w:bCs/>
              </w:rPr>
            </w:pPr>
          </w:p>
          <w:p w:rsidR="008761CB" w:rsidRPr="004C36EE" w:rsidRDefault="008761CB" w:rsidP="0047180D">
            <w:pPr>
              <w:pStyle w:val="Default"/>
              <w:jc w:val="center"/>
              <w:rPr>
                <w:b/>
                <w:bCs/>
              </w:rPr>
            </w:pPr>
            <w:r w:rsidRPr="004C36EE">
              <w:rPr>
                <w:b/>
                <w:bCs/>
              </w:rPr>
              <w:t xml:space="preserve">Итого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snapToGrid w:val="0"/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8761CB" w:rsidRPr="004C36EE" w:rsidRDefault="008761CB" w:rsidP="0047180D">
            <w:pPr>
              <w:pStyle w:val="Default"/>
              <w:jc w:val="center"/>
              <w:rPr>
                <w:b/>
                <w:bCs/>
              </w:rPr>
            </w:pPr>
          </w:p>
          <w:p w:rsidR="008761CB" w:rsidRPr="004C36EE" w:rsidRDefault="008761CB" w:rsidP="0047180D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61CB" w:rsidRPr="008761CB" w:rsidRDefault="008761CB" w:rsidP="008453AB">
            <w:pPr>
              <w:pStyle w:val="Default"/>
              <w:jc w:val="center"/>
              <w:rPr>
                <w:b/>
              </w:rPr>
            </w:pPr>
          </w:p>
          <w:p w:rsidR="008761CB" w:rsidRPr="008761CB" w:rsidRDefault="008761CB" w:rsidP="008453AB">
            <w:pPr>
              <w:pStyle w:val="Default"/>
              <w:jc w:val="center"/>
              <w:rPr>
                <w:b/>
                <w:bCs/>
              </w:rPr>
            </w:pPr>
            <w:r w:rsidRPr="008761CB">
              <w:rPr>
                <w:b/>
                <w:bCs/>
              </w:rPr>
              <w:t>33</w:t>
            </w:r>
          </w:p>
        </w:tc>
        <w:tc>
          <w:tcPr>
            <w:tcW w:w="240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61CB" w:rsidRPr="008761CB" w:rsidRDefault="008761CB" w:rsidP="008453AB">
            <w:pPr>
              <w:pStyle w:val="Default"/>
              <w:snapToGrid w:val="0"/>
              <w:jc w:val="center"/>
              <w:rPr>
                <w:b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761CB" w:rsidRPr="008761CB" w:rsidRDefault="008761CB" w:rsidP="008453AB">
            <w:pPr>
              <w:pStyle w:val="Default"/>
              <w:snapToGrid w:val="0"/>
              <w:jc w:val="center"/>
              <w:rPr>
                <w:b/>
              </w:rPr>
            </w:pPr>
          </w:p>
          <w:p w:rsidR="008761CB" w:rsidRPr="008761CB" w:rsidRDefault="008453AB" w:rsidP="008453AB">
            <w:pPr>
              <w:pStyle w:val="Default"/>
              <w:snapToGrid w:val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61CB" w:rsidRPr="008761CB" w:rsidRDefault="008761CB" w:rsidP="008453AB">
            <w:pPr>
              <w:pStyle w:val="Default"/>
              <w:ind w:left="237"/>
              <w:jc w:val="center"/>
              <w:rPr>
                <w:b/>
                <w:bCs/>
              </w:rPr>
            </w:pPr>
          </w:p>
          <w:p w:rsidR="008761CB" w:rsidRPr="008761CB" w:rsidRDefault="008761CB" w:rsidP="008453AB">
            <w:pPr>
              <w:pStyle w:val="Default"/>
              <w:ind w:left="237"/>
              <w:jc w:val="center"/>
              <w:rPr>
                <w:b/>
                <w:bCs/>
              </w:rPr>
            </w:pPr>
            <w:r w:rsidRPr="008761CB">
              <w:rPr>
                <w:b/>
                <w:bCs/>
              </w:rPr>
              <w:t>34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761CB" w:rsidRPr="008761CB" w:rsidRDefault="008761CB" w:rsidP="008453AB">
            <w:pPr>
              <w:pStyle w:val="Default"/>
              <w:ind w:left="237"/>
              <w:jc w:val="center"/>
              <w:rPr>
                <w:b/>
                <w:bCs/>
              </w:rPr>
            </w:pPr>
          </w:p>
          <w:p w:rsidR="008761CB" w:rsidRPr="008761CB" w:rsidRDefault="008453AB" w:rsidP="008453AB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3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8761CB" w:rsidRPr="008761CB" w:rsidRDefault="008761CB" w:rsidP="008453AB">
            <w:pPr>
              <w:pStyle w:val="Default"/>
              <w:snapToGrid w:val="0"/>
              <w:jc w:val="center"/>
              <w:rPr>
                <w:b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61CB" w:rsidRPr="008761CB" w:rsidRDefault="008761CB" w:rsidP="008453AB">
            <w:pPr>
              <w:pStyle w:val="Default"/>
              <w:ind w:left="432"/>
              <w:jc w:val="center"/>
              <w:rPr>
                <w:b/>
                <w:bCs/>
              </w:rPr>
            </w:pPr>
          </w:p>
          <w:p w:rsidR="008761CB" w:rsidRPr="008761CB" w:rsidRDefault="008761CB" w:rsidP="008453AB">
            <w:pPr>
              <w:pStyle w:val="Default"/>
              <w:jc w:val="center"/>
              <w:rPr>
                <w:b/>
                <w:bCs/>
              </w:rPr>
            </w:pPr>
            <w:r w:rsidRPr="008761CB">
              <w:rPr>
                <w:b/>
                <w:bCs/>
              </w:rPr>
              <w:t>34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761CB" w:rsidRPr="008761CB" w:rsidRDefault="008761CB" w:rsidP="008453AB">
            <w:pPr>
              <w:pStyle w:val="Default"/>
              <w:jc w:val="center"/>
              <w:rPr>
                <w:b/>
                <w:bCs/>
              </w:rPr>
            </w:pPr>
          </w:p>
          <w:p w:rsidR="008761CB" w:rsidRPr="008761CB" w:rsidRDefault="008453AB" w:rsidP="008453AB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61CB" w:rsidRPr="008761CB" w:rsidRDefault="008761CB" w:rsidP="008453AB">
            <w:pPr>
              <w:pStyle w:val="Default"/>
              <w:snapToGrid w:val="0"/>
              <w:jc w:val="center"/>
              <w:rPr>
                <w:b/>
              </w:rPr>
            </w:pPr>
          </w:p>
          <w:p w:rsidR="008761CB" w:rsidRPr="008761CB" w:rsidRDefault="008453AB" w:rsidP="008453AB">
            <w:pPr>
              <w:pStyle w:val="Default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8761CB" w:rsidRPr="008761CB">
              <w:rPr>
                <w:b/>
              </w:rPr>
              <w:t>34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61CB" w:rsidRPr="008761CB" w:rsidRDefault="008761CB" w:rsidP="008453AB">
            <w:pPr>
              <w:pStyle w:val="Default"/>
              <w:jc w:val="center"/>
              <w:rPr>
                <w:b/>
                <w:bCs/>
              </w:rPr>
            </w:pPr>
          </w:p>
          <w:p w:rsidR="008761CB" w:rsidRPr="008761CB" w:rsidRDefault="008761CB" w:rsidP="008453AB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61CB" w:rsidRPr="008761CB" w:rsidRDefault="008761CB" w:rsidP="008453AB">
            <w:pPr>
              <w:pStyle w:val="Default"/>
              <w:jc w:val="center"/>
              <w:rPr>
                <w:b/>
                <w:bCs/>
              </w:rPr>
            </w:pPr>
          </w:p>
          <w:p w:rsidR="008761CB" w:rsidRPr="008761CB" w:rsidRDefault="008453AB" w:rsidP="008453AB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</w:tr>
    </w:tbl>
    <w:p w:rsidR="007E571B" w:rsidRDefault="007E571B" w:rsidP="007E571B">
      <w:pPr>
        <w:widowControl w:val="0"/>
        <w:tabs>
          <w:tab w:val="left" w:pos="4844"/>
        </w:tabs>
        <w:suppressAutoHyphens/>
        <w:autoSpaceDE w:val="0"/>
        <w:autoSpaceDN w:val="0"/>
        <w:spacing w:before="5" w:after="0" w:line="240" w:lineRule="auto"/>
        <w:ind w:right="-24"/>
        <w:jc w:val="center"/>
        <w:rPr>
          <w:rFonts w:ascii="Times New Roman" w:eastAsia="Andale Sans UI" w:hAnsi="Times New Roman" w:cs="Times New Roman"/>
          <w:b/>
          <w:bCs/>
          <w:color w:val="000000"/>
          <w:kern w:val="3"/>
          <w:sz w:val="24"/>
          <w:szCs w:val="24"/>
          <w:u w:val="single"/>
          <w:lang w:val="en-US" w:bidi="en-US"/>
        </w:rPr>
      </w:pPr>
    </w:p>
    <w:p w:rsidR="007E571B" w:rsidRDefault="007E571B" w:rsidP="007E571B">
      <w:pPr>
        <w:widowControl w:val="0"/>
        <w:tabs>
          <w:tab w:val="left" w:pos="4844"/>
        </w:tabs>
        <w:suppressAutoHyphens/>
        <w:autoSpaceDE w:val="0"/>
        <w:autoSpaceDN w:val="0"/>
        <w:spacing w:before="5" w:after="0" w:line="240" w:lineRule="auto"/>
        <w:ind w:right="-24"/>
        <w:jc w:val="center"/>
        <w:rPr>
          <w:rFonts w:ascii="Times New Roman" w:eastAsia="Andale Sans UI" w:hAnsi="Times New Roman" w:cs="Times New Roman"/>
          <w:b/>
          <w:bCs/>
          <w:color w:val="000000"/>
          <w:kern w:val="3"/>
          <w:sz w:val="24"/>
          <w:szCs w:val="24"/>
          <w:u w:val="single"/>
          <w:lang w:val="en-US" w:bidi="en-US"/>
        </w:rPr>
      </w:pPr>
    </w:p>
    <w:p w:rsidR="007E571B" w:rsidRDefault="007E571B" w:rsidP="007E571B">
      <w:pPr>
        <w:widowControl w:val="0"/>
        <w:tabs>
          <w:tab w:val="left" w:pos="4844"/>
        </w:tabs>
        <w:suppressAutoHyphens/>
        <w:autoSpaceDE w:val="0"/>
        <w:autoSpaceDN w:val="0"/>
        <w:spacing w:before="5" w:after="0" w:line="240" w:lineRule="auto"/>
        <w:ind w:right="-24"/>
        <w:jc w:val="center"/>
        <w:rPr>
          <w:rFonts w:ascii="Times New Roman" w:eastAsia="Andale Sans UI" w:hAnsi="Times New Roman" w:cs="Times New Roman"/>
          <w:b/>
          <w:bCs/>
          <w:color w:val="000000"/>
          <w:kern w:val="3"/>
          <w:sz w:val="24"/>
          <w:szCs w:val="24"/>
          <w:u w:val="single"/>
          <w:lang w:bidi="en-US"/>
        </w:rPr>
      </w:pPr>
    </w:p>
    <w:p w:rsidR="007E571B" w:rsidRDefault="007E571B" w:rsidP="007E571B">
      <w:pPr>
        <w:widowControl w:val="0"/>
        <w:tabs>
          <w:tab w:val="left" w:pos="4844"/>
        </w:tabs>
        <w:suppressAutoHyphens/>
        <w:autoSpaceDE w:val="0"/>
        <w:autoSpaceDN w:val="0"/>
        <w:spacing w:before="5" w:after="0" w:line="240" w:lineRule="auto"/>
        <w:ind w:right="-24"/>
        <w:jc w:val="center"/>
        <w:rPr>
          <w:rFonts w:ascii="Times New Roman" w:eastAsia="Andale Sans UI" w:hAnsi="Times New Roman" w:cs="Times New Roman"/>
          <w:b/>
          <w:bCs/>
          <w:color w:val="000000"/>
          <w:kern w:val="3"/>
          <w:sz w:val="24"/>
          <w:szCs w:val="24"/>
          <w:u w:val="single"/>
          <w:lang w:bidi="en-US"/>
        </w:rPr>
      </w:pPr>
    </w:p>
    <w:p w:rsidR="007E571B" w:rsidRDefault="007E571B" w:rsidP="007E571B">
      <w:pPr>
        <w:widowControl w:val="0"/>
        <w:tabs>
          <w:tab w:val="left" w:pos="4844"/>
        </w:tabs>
        <w:suppressAutoHyphens/>
        <w:autoSpaceDE w:val="0"/>
        <w:autoSpaceDN w:val="0"/>
        <w:spacing w:before="5" w:after="0" w:line="240" w:lineRule="auto"/>
        <w:ind w:right="-24"/>
        <w:jc w:val="center"/>
        <w:rPr>
          <w:rFonts w:ascii="Times New Roman" w:eastAsia="Andale Sans UI" w:hAnsi="Times New Roman" w:cs="Times New Roman"/>
          <w:b/>
          <w:bCs/>
          <w:color w:val="000000"/>
          <w:kern w:val="3"/>
          <w:sz w:val="24"/>
          <w:szCs w:val="24"/>
          <w:u w:val="single"/>
          <w:lang w:bidi="en-US"/>
        </w:rPr>
      </w:pPr>
    </w:p>
    <w:p w:rsidR="007E571B" w:rsidRDefault="007E571B" w:rsidP="007E57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71B" w:rsidRDefault="007E571B" w:rsidP="007E57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71B" w:rsidRDefault="007E571B" w:rsidP="007E57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71B" w:rsidRDefault="007E571B" w:rsidP="007E57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71B" w:rsidRDefault="007E571B" w:rsidP="007E57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71B" w:rsidRDefault="007E571B" w:rsidP="007E57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71B" w:rsidRDefault="007E571B" w:rsidP="007E57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71B" w:rsidRDefault="007E571B" w:rsidP="007E57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FED" w:rsidRPr="00574FED" w:rsidRDefault="00574FED" w:rsidP="008453AB">
      <w:pPr>
        <w:tabs>
          <w:tab w:val="left" w:pos="18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571B" w:rsidRPr="008453AB" w:rsidRDefault="008453AB" w:rsidP="007E57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</w:t>
      </w:r>
      <w:r w:rsidRPr="00845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E571B" w:rsidRPr="008453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Календарно-тематическ</w:t>
      </w:r>
      <w:r w:rsidR="00DC362E" w:rsidRPr="008453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ое планирование для учащихся </w:t>
      </w:r>
      <w:r w:rsidR="004320BC" w:rsidRPr="008453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="007E571B" w:rsidRPr="008453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класса</w:t>
      </w:r>
    </w:p>
    <w:p w:rsidR="007E571B" w:rsidRDefault="007E571B" w:rsidP="007E57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91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6413"/>
        <w:gridCol w:w="1134"/>
        <w:gridCol w:w="1134"/>
        <w:gridCol w:w="6"/>
        <w:gridCol w:w="1661"/>
      </w:tblGrid>
      <w:tr w:rsidR="004D0700" w:rsidRPr="004D0700" w:rsidTr="00B51DE3">
        <w:trPr>
          <w:trHeight w:val="24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№</w:t>
            </w:r>
          </w:p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4D070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п</w:t>
            </w:r>
            <w:proofErr w:type="gramEnd"/>
            <w:r w:rsidRPr="004D070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4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Тема занятия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Дата проведения</w:t>
            </w: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Примечание</w:t>
            </w:r>
          </w:p>
        </w:tc>
      </w:tr>
      <w:tr w:rsidR="004D0700" w:rsidRPr="004D0700" w:rsidTr="00B51DE3">
        <w:trPr>
          <w:trHeight w:val="180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факт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 xml:space="preserve">Если хочешь быть </w:t>
            </w:r>
            <w:proofErr w:type="gramStart"/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здоров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02.09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Из чего состоит наша пища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09.09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Полезные и вредные привычки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Самые полезные продукты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23.09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Как правильно ест</w:t>
            </w:r>
            <w:proofErr w:type="gramStart"/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ь(</w:t>
            </w:r>
            <w:proofErr w:type="gramEnd"/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гигиена питания)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30.09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Удивительное превращение пирожка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07.10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Твой режим питания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14.10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Из чего варят каши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Как сделать кашу вкусной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28.10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 xml:space="preserve">Плох обед, </w:t>
            </w:r>
            <w:proofErr w:type="gramStart"/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коли хлеба нет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11.11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Хлеб всему голова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 xml:space="preserve">Полдник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25.11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Время есть булочки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02.12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rPr>
          <w:trHeight w:val="35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Пора ужинать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09.12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Почему полезно есть рыбу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Мясо и мясные блюда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23.12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Где найти витамины зимой и весной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13.01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Всякому овощу – свое время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Как утолить жажду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27.01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8453AB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53AB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Что надо есть – если хочешь стать сильнее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03.02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8453AB" w:rsidRPr="004D0700" w:rsidTr="008453AB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3AB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3AB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Что надо есть – если хочешь стать сильнее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3AB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10.02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3AB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3AB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На вкус и цвет товарищей 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24.02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D0700" w:rsidRPr="004D0700" w:rsidTr="008453AB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D0700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Овощи, ягоды и фрукты – витаминные продукты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D0700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03.03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0700" w:rsidRPr="004D0700" w:rsidRDefault="004D0700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8453AB" w:rsidRPr="004D0700" w:rsidTr="008453AB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3AB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3AB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Овощи, ягоды и фрукты – витаминные продукты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3AB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10.03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3AB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3AB" w:rsidRPr="004D0700" w:rsidRDefault="008453AB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51DE3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Каждому овощу – свое время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17.03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51DE3" w:rsidRPr="004D0700" w:rsidTr="006A256D">
        <w:trPr>
          <w:trHeight w:val="3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1DE3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1DE3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Народные праздники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1DE3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31.03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6A256D" w:rsidRPr="004D0700" w:rsidTr="006A256D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Меню для народных праздников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07.04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51DE3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Как правильно накрыть стол.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14.04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51DE3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Когда человек начал</w:t>
            </w:r>
            <w:r w:rsidR="00B51DE3"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 xml:space="preserve"> пользоваться вилкой и ножом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21.04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51DE3" w:rsidRPr="004D0700" w:rsidTr="00B51D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Щи да каша – пища наша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28.04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51DE3" w:rsidRPr="004D0700" w:rsidTr="00B51DE3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Что готовили наши прабаб</w:t>
            </w:r>
            <w:r w:rsidR="006A256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ушки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05.05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51DE3" w:rsidRPr="004D0700" w:rsidTr="00B51DE3">
        <w:trPr>
          <w:trHeight w:val="5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Итоговое занятие «Здоровое питание – отличное настроение»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12.05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51DE3" w:rsidRPr="004D0700" w:rsidTr="00B51DE3">
        <w:trPr>
          <w:trHeight w:val="5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D070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Праздник урожая. Подведение итогов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DE3" w:rsidRPr="004D0700" w:rsidRDefault="006A256D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19.05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E3" w:rsidRPr="004D0700" w:rsidRDefault="00B51DE3" w:rsidP="004D0700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7E571B" w:rsidRDefault="007E571B" w:rsidP="007E57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571B" w:rsidRDefault="007E571B" w:rsidP="007E57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53AB" w:rsidRDefault="008453A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56D" w:rsidRPr="009A2F66" w:rsidRDefault="006A256D"/>
    <w:p w:rsidR="008C2284" w:rsidRPr="008453AB" w:rsidRDefault="008453AB" w:rsidP="008C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</w:t>
      </w:r>
      <w:r w:rsidR="008C2284" w:rsidRPr="008453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Календарно-тематическое планирование для учащихся 2 класса</w:t>
      </w:r>
    </w:p>
    <w:p w:rsidR="008C2284" w:rsidRDefault="008C2284" w:rsidP="008C22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0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6379"/>
        <w:gridCol w:w="1134"/>
        <w:gridCol w:w="1365"/>
        <w:gridCol w:w="1611"/>
      </w:tblGrid>
      <w:tr w:rsidR="00DA4004" w:rsidRPr="00DA4004" w:rsidTr="00DA4004">
        <w:trPr>
          <w:trHeight w:val="60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4004" w:rsidRPr="00DA4004" w:rsidRDefault="00DA4004" w:rsidP="00DA4004">
            <w:pPr>
              <w:pStyle w:val="Default"/>
              <w:snapToGrid w:val="0"/>
              <w:spacing w:after="55"/>
              <w:jc w:val="center"/>
              <w:rPr>
                <w:b/>
              </w:rPr>
            </w:pPr>
            <w:r w:rsidRPr="00DA4004">
              <w:rPr>
                <w:b/>
              </w:rPr>
              <w:t xml:space="preserve">№ </w:t>
            </w:r>
            <w:proofErr w:type="gramStart"/>
            <w:r w:rsidRPr="00DA4004">
              <w:rPr>
                <w:b/>
              </w:rPr>
              <w:t>п</w:t>
            </w:r>
            <w:proofErr w:type="gramEnd"/>
            <w:r w:rsidRPr="00DA4004">
              <w:rPr>
                <w:b/>
              </w:rPr>
              <w:t>/п</w:t>
            </w: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4004" w:rsidRPr="00DA4004" w:rsidRDefault="00DA4004" w:rsidP="00DA4004">
            <w:pPr>
              <w:pStyle w:val="Default"/>
              <w:snapToGrid w:val="0"/>
              <w:spacing w:after="55"/>
              <w:jc w:val="center"/>
              <w:rPr>
                <w:b/>
              </w:rPr>
            </w:pPr>
            <w:r w:rsidRPr="00DA4004">
              <w:rPr>
                <w:b/>
              </w:rPr>
              <w:t>Тема занятия</w:t>
            </w:r>
          </w:p>
        </w:tc>
        <w:tc>
          <w:tcPr>
            <w:tcW w:w="2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004" w:rsidRPr="00DA4004" w:rsidRDefault="00DA4004" w:rsidP="00DA4004">
            <w:pPr>
              <w:pStyle w:val="Default"/>
              <w:snapToGrid w:val="0"/>
              <w:spacing w:after="55"/>
              <w:jc w:val="center"/>
              <w:rPr>
                <w:b/>
              </w:rPr>
            </w:pPr>
            <w:r w:rsidRPr="00DA4004">
              <w:rPr>
                <w:b/>
              </w:rPr>
              <w:t>Дата</w:t>
            </w: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DA4004" w:rsidRPr="00DA4004" w:rsidRDefault="00DA4004" w:rsidP="00DA4004">
            <w:pPr>
              <w:pStyle w:val="Default"/>
              <w:snapToGrid w:val="0"/>
              <w:spacing w:after="55"/>
              <w:jc w:val="center"/>
              <w:rPr>
                <w:b/>
              </w:rPr>
            </w:pPr>
            <w:r w:rsidRPr="00DA4004">
              <w:rPr>
                <w:b/>
              </w:rPr>
              <w:t>Примечание</w:t>
            </w:r>
          </w:p>
        </w:tc>
      </w:tr>
      <w:tr w:rsidR="00DA4004" w:rsidRPr="00DA4004" w:rsidTr="00DA4004">
        <w:trPr>
          <w:trHeight w:val="555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004" w:rsidRPr="00DA4004" w:rsidRDefault="00DA4004" w:rsidP="0047180D">
            <w:pPr>
              <w:pStyle w:val="Default"/>
              <w:snapToGrid w:val="0"/>
              <w:spacing w:after="55"/>
            </w:pPr>
          </w:p>
        </w:tc>
        <w:tc>
          <w:tcPr>
            <w:tcW w:w="6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004" w:rsidRPr="00DA4004" w:rsidRDefault="00DA4004" w:rsidP="0047180D">
            <w:pPr>
              <w:pStyle w:val="Default"/>
              <w:snapToGrid w:val="0"/>
              <w:spacing w:after="55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004" w:rsidRPr="00DA4004" w:rsidRDefault="00DA4004" w:rsidP="00DA4004">
            <w:pPr>
              <w:pStyle w:val="Default"/>
              <w:snapToGrid w:val="0"/>
              <w:spacing w:after="55"/>
              <w:jc w:val="center"/>
              <w:rPr>
                <w:b/>
              </w:rPr>
            </w:pPr>
            <w:r w:rsidRPr="00DA4004">
              <w:rPr>
                <w:b/>
              </w:rPr>
              <w:t>план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004" w:rsidRPr="00DA4004" w:rsidRDefault="00DA4004" w:rsidP="00DA4004">
            <w:pPr>
              <w:pStyle w:val="Default"/>
              <w:snapToGrid w:val="0"/>
              <w:spacing w:after="55"/>
              <w:jc w:val="center"/>
              <w:rPr>
                <w:b/>
              </w:rPr>
            </w:pPr>
            <w:r w:rsidRPr="00DA4004">
              <w:rPr>
                <w:b/>
              </w:rPr>
              <w:t>факт</w:t>
            </w:r>
          </w:p>
        </w:tc>
        <w:tc>
          <w:tcPr>
            <w:tcW w:w="161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004" w:rsidRPr="00DA4004" w:rsidRDefault="00DA4004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 xml:space="preserve">1.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Вводное занятие. Повторение правил питания.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02.09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Путешествие по улице правильного питания.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09.09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 xml:space="preserve">Время есть булочки.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16.09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Оформление плаката молоко и молочные продукты.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23.09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Конкур</w:t>
            </w:r>
            <w:proofErr w:type="gramStart"/>
            <w:r w:rsidRPr="00DA4004">
              <w:t>с-</w:t>
            </w:r>
            <w:proofErr w:type="gramEnd"/>
            <w:r w:rsidRPr="00DA4004">
              <w:t xml:space="preserve"> викторина « Знатоки молока».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30.09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Изготовление книжки-самоделки «Кладовая народной мудрости»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07.10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Пора ужинать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14.10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8.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Практическая работа: « Как приготовить бутерброды»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21.10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9.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Составление меню для ужина.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28.10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Значение витаминов в жизни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11.11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Практическая работа.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18.11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12.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Морепродукты.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25.11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13.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Отгадай мелодию.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02.12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14.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«На вкус и цвет товарища нет»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09.12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15.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Практическая работа «Из чего приготовлен сок?»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16.12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16.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Как утолить жажду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23.12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17.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Игра «Посещение музея воды»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13.01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18.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Праздник чая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20.01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19.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Что надо есть, что бы стать сильнее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27.01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20.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Практическая работа « Меню спортсмена»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03.02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21.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Практическая работа «Мой день»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10.02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22.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Овощи, ягоды и фрукты - витаминные продукты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17.02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23.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Практическая работа «Изготовление витаминного салата»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24.02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24.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КВН «Овощи, ягоды, фрукты – самые витаминные продукты»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03.03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25.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Оформление плаката «Витаминная страна»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10.03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26.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Посадка лука.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17.03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27.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Каждому овощу свое время.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31.03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28.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proofErr w:type="spellStart"/>
            <w:r w:rsidRPr="00DA4004">
              <w:t>Инсцениров</w:t>
            </w:r>
            <w:r>
              <w:t>ание</w:t>
            </w:r>
            <w:proofErr w:type="spellEnd"/>
            <w:r>
              <w:t xml:space="preserve"> сказки « Вершки и корешки»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07.04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29.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Конкурс «Овощной ресторан»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14.04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30.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Изготовление книжки «Витаминная азбука»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21.04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31.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>
              <w:t>Проект</w:t>
            </w:r>
            <w:r w:rsidRPr="00DA4004">
              <w:t>: «Наше питание»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28.04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32.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Тв</w:t>
            </w:r>
            <w:r>
              <w:t>орческий отчет «Реклама овощей»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05.05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33.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4D0700">
              <w:rPr>
                <w:rFonts w:eastAsia="Arial"/>
                <w:lang w:eastAsia="ar-SA"/>
              </w:rPr>
              <w:t>Итоговое занятие «Здоровое питание – отличное настроение»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4D0700" w:rsidRDefault="006A256D" w:rsidP="00B754EF">
            <w:pPr>
              <w:suppressAutoHyphens/>
              <w:autoSpaceDE w:val="0"/>
              <w:snapToGrid w:val="0"/>
              <w:spacing w:after="55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12.05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  <w:tr w:rsidR="006A256D" w:rsidRPr="00DA4004" w:rsidTr="00DA40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 w:rsidRPr="00DA4004">
              <w:t>34.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>
              <w:t>Праздник урожая. Подведение итогов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  <w:r>
              <w:t>19.05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56D" w:rsidRPr="00DA4004" w:rsidRDefault="006A256D" w:rsidP="0047180D">
            <w:pPr>
              <w:pStyle w:val="Default"/>
              <w:snapToGrid w:val="0"/>
              <w:spacing w:after="55"/>
            </w:pPr>
          </w:p>
        </w:tc>
      </w:tr>
    </w:tbl>
    <w:p w:rsidR="008C2284" w:rsidRDefault="008C2284">
      <w:pPr>
        <w:rPr>
          <w:rFonts w:ascii="Times New Roman" w:hAnsi="Times New Roman" w:cs="Times New Roman"/>
          <w:sz w:val="24"/>
          <w:szCs w:val="24"/>
        </w:rPr>
      </w:pPr>
    </w:p>
    <w:sectPr w:rsidR="008C2284" w:rsidSect="001D5FA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</w:rPr>
    </w:lvl>
  </w:abstractNum>
  <w:abstractNum w:abstractNumId="4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</w:abstractNum>
  <w:abstractNum w:abstractNumId="5">
    <w:nsid w:val="1CE70DC4"/>
    <w:multiLevelType w:val="hybridMultilevel"/>
    <w:tmpl w:val="276CD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F616F2"/>
    <w:multiLevelType w:val="hybridMultilevel"/>
    <w:tmpl w:val="DC6A8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B33DB9"/>
    <w:multiLevelType w:val="multilevel"/>
    <w:tmpl w:val="3C38A134"/>
    <w:styleLink w:val="WW8Num14"/>
    <w:lvl w:ilvl="0">
      <w:numFmt w:val="bullet"/>
      <w:lvlText w:val="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A46"/>
    <w:rsid w:val="00163CA5"/>
    <w:rsid w:val="001D5FA9"/>
    <w:rsid w:val="001F2DBE"/>
    <w:rsid w:val="002100BE"/>
    <w:rsid w:val="00262102"/>
    <w:rsid w:val="0032395A"/>
    <w:rsid w:val="003732C5"/>
    <w:rsid w:val="004320BC"/>
    <w:rsid w:val="0047180D"/>
    <w:rsid w:val="00472998"/>
    <w:rsid w:val="004D0700"/>
    <w:rsid w:val="004D4828"/>
    <w:rsid w:val="004E5FB2"/>
    <w:rsid w:val="005466ED"/>
    <w:rsid w:val="00574FED"/>
    <w:rsid w:val="00597823"/>
    <w:rsid w:val="005A6FCD"/>
    <w:rsid w:val="0065246D"/>
    <w:rsid w:val="006A256D"/>
    <w:rsid w:val="006B182E"/>
    <w:rsid w:val="00744581"/>
    <w:rsid w:val="00764E46"/>
    <w:rsid w:val="007852AE"/>
    <w:rsid w:val="007C6368"/>
    <w:rsid w:val="007E571B"/>
    <w:rsid w:val="008453AB"/>
    <w:rsid w:val="00867A46"/>
    <w:rsid w:val="008761CB"/>
    <w:rsid w:val="008C2284"/>
    <w:rsid w:val="009821A7"/>
    <w:rsid w:val="009A2F66"/>
    <w:rsid w:val="009F7A74"/>
    <w:rsid w:val="00A01BBB"/>
    <w:rsid w:val="00AA30BC"/>
    <w:rsid w:val="00AE6028"/>
    <w:rsid w:val="00B10DA3"/>
    <w:rsid w:val="00B40F91"/>
    <w:rsid w:val="00B51DE3"/>
    <w:rsid w:val="00B51FE4"/>
    <w:rsid w:val="00B54924"/>
    <w:rsid w:val="00BB0011"/>
    <w:rsid w:val="00BC319C"/>
    <w:rsid w:val="00C4529C"/>
    <w:rsid w:val="00C4646F"/>
    <w:rsid w:val="00C502A3"/>
    <w:rsid w:val="00CB49CA"/>
    <w:rsid w:val="00CF42F7"/>
    <w:rsid w:val="00CF7B27"/>
    <w:rsid w:val="00D33208"/>
    <w:rsid w:val="00DA4004"/>
    <w:rsid w:val="00DC362E"/>
    <w:rsid w:val="00E4567F"/>
    <w:rsid w:val="00EB2544"/>
    <w:rsid w:val="00F12F55"/>
    <w:rsid w:val="00F26870"/>
    <w:rsid w:val="00F54900"/>
    <w:rsid w:val="00F9124F"/>
    <w:rsid w:val="00F92095"/>
    <w:rsid w:val="00FC1DF4"/>
    <w:rsid w:val="00FE069E"/>
    <w:rsid w:val="00FF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71B"/>
  </w:style>
  <w:style w:type="paragraph" w:styleId="1">
    <w:name w:val="heading 1"/>
    <w:basedOn w:val="a"/>
    <w:next w:val="a"/>
    <w:link w:val="10"/>
    <w:qFormat/>
    <w:rsid w:val="007E571B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7E571B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571B"/>
    <w:pPr>
      <w:keepNext/>
      <w:keepLines/>
      <w:suppressAutoHyphen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7E571B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7E571B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7E571B"/>
    <w:pPr>
      <w:keepNext/>
      <w:keepLines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7E571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7E571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7E571B"/>
    <w:pPr>
      <w:keepNext/>
      <w:keepLines/>
      <w:numPr>
        <w:ilvl w:val="8"/>
        <w:numId w:val="1"/>
      </w:numPr>
      <w:tabs>
        <w:tab w:val="clear" w:pos="1584"/>
      </w:tabs>
      <w:spacing w:before="200" w:after="0"/>
      <w:ind w:left="0" w:firstLine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571B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semiHidden/>
    <w:rsid w:val="007E571B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7E571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rsid w:val="007E571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rsid w:val="007E57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9"/>
    <w:semiHidden/>
    <w:rsid w:val="007E571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uiPriority w:val="99"/>
    <w:semiHidden/>
    <w:rsid w:val="007E57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9"/>
    <w:semiHidden/>
    <w:rsid w:val="007E571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rsid w:val="007E57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7E57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E571B"/>
    <w:rPr>
      <w:color w:val="800080" w:themeColor="followedHyperlink"/>
      <w:u w:val="single"/>
    </w:rPr>
  </w:style>
  <w:style w:type="paragraph" w:styleId="a5">
    <w:name w:val="Normal (Web)"/>
    <w:aliases w:val="Обычный (Web),Обычный (веб)1,Обычный (веб)2,Обычный (веб)3"/>
    <w:basedOn w:val="a"/>
    <w:uiPriority w:val="99"/>
    <w:semiHidden/>
    <w:unhideWhenUsed/>
    <w:qFormat/>
    <w:rsid w:val="007E571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Нижний колонтитул Знак"/>
    <w:basedOn w:val="a0"/>
    <w:link w:val="a7"/>
    <w:uiPriority w:val="99"/>
    <w:semiHidden/>
    <w:locked/>
    <w:rsid w:val="007E57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азвание Знак"/>
    <w:basedOn w:val="a0"/>
    <w:link w:val="a9"/>
    <w:uiPriority w:val="99"/>
    <w:locked/>
    <w:rsid w:val="007E571B"/>
    <w:rPr>
      <w:rFonts w:ascii="Times New Roman" w:hAnsi="Times New Roman" w:cs="Times New Roman"/>
      <w:color w:val="FF0000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b"/>
    <w:uiPriority w:val="99"/>
    <w:semiHidden/>
    <w:locked/>
    <w:rsid w:val="007E571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locked/>
    <w:rsid w:val="007E571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locked/>
    <w:rsid w:val="007E571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Текст выноски Знак"/>
    <w:basedOn w:val="a0"/>
    <w:link w:val="af"/>
    <w:semiHidden/>
    <w:locked/>
    <w:rsid w:val="007E571B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f0">
    <w:name w:val="Без интервала Знак"/>
    <w:basedOn w:val="a0"/>
    <w:link w:val="af1"/>
    <w:uiPriority w:val="99"/>
    <w:locked/>
    <w:rsid w:val="007E571B"/>
    <w:rPr>
      <w:rFonts w:ascii="Calibri" w:eastAsia="Calibri" w:hAnsi="Calibri" w:cs="Times New Roman"/>
    </w:rPr>
  </w:style>
  <w:style w:type="paragraph" w:customStyle="1" w:styleId="210">
    <w:name w:val="Список 21"/>
    <w:basedOn w:val="a"/>
    <w:uiPriority w:val="99"/>
    <w:qFormat/>
    <w:rsid w:val="007E571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">
    <w:name w:val="Список 31"/>
    <w:basedOn w:val="a"/>
    <w:uiPriority w:val="99"/>
    <w:qFormat/>
    <w:rsid w:val="007E571B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Body Text"/>
    <w:basedOn w:val="a"/>
    <w:link w:val="aa"/>
    <w:uiPriority w:val="99"/>
    <w:semiHidden/>
    <w:unhideWhenUsed/>
    <w:rsid w:val="007E571B"/>
    <w:pPr>
      <w:spacing w:after="1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Основной текст Знак1"/>
    <w:basedOn w:val="a0"/>
    <w:uiPriority w:val="99"/>
    <w:semiHidden/>
    <w:rsid w:val="007E571B"/>
  </w:style>
  <w:style w:type="paragraph" w:customStyle="1" w:styleId="12">
    <w:name w:val="Красная строка1"/>
    <w:basedOn w:val="ab"/>
    <w:uiPriority w:val="99"/>
    <w:qFormat/>
    <w:rsid w:val="007E571B"/>
    <w:pPr>
      <w:suppressAutoHyphens/>
      <w:spacing w:line="240" w:lineRule="auto"/>
      <w:ind w:firstLine="210"/>
    </w:pPr>
  </w:style>
  <w:style w:type="paragraph" w:styleId="ad">
    <w:name w:val="Body Text Indent"/>
    <w:basedOn w:val="a"/>
    <w:link w:val="ac"/>
    <w:uiPriority w:val="99"/>
    <w:semiHidden/>
    <w:unhideWhenUsed/>
    <w:rsid w:val="007E571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3">
    <w:name w:val="Основной текст с отступом Знак1"/>
    <w:basedOn w:val="a0"/>
    <w:uiPriority w:val="99"/>
    <w:semiHidden/>
    <w:rsid w:val="007E571B"/>
  </w:style>
  <w:style w:type="paragraph" w:customStyle="1" w:styleId="211">
    <w:name w:val="Красная строка 21"/>
    <w:basedOn w:val="ad"/>
    <w:uiPriority w:val="99"/>
    <w:qFormat/>
    <w:rsid w:val="007E571B"/>
    <w:pPr>
      <w:suppressAutoHyphens/>
      <w:spacing w:line="240" w:lineRule="auto"/>
      <w:ind w:firstLine="210"/>
    </w:pPr>
  </w:style>
  <w:style w:type="paragraph" w:customStyle="1" w:styleId="220">
    <w:name w:val="Основной текст с отступом 22"/>
    <w:basedOn w:val="a"/>
    <w:uiPriority w:val="99"/>
    <w:qFormat/>
    <w:rsid w:val="007E571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21">
    <w:name w:val="Основной текст 22"/>
    <w:basedOn w:val="a"/>
    <w:uiPriority w:val="99"/>
    <w:qFormat/>
    <w:rsid w:val="007E571B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2">
    <w:name w:val="Основной текст с отступом 21"/>
    <w:basedOn w:val="a"/>
    <w:uiPriority w:val="99"/>
    <w:qFormat/>
    <w:rsid w:val="007E571B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andard">
    <w:name w:val="Standard"/>
    <w:qFormat/>
    <w:rsid w:val="007E571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213">
    <w:name w:val="Основной текст 21"/>
    <w:basedOn w:val="a"/>
    <w:uiPriority w:val="99"/>
    <w:qFormat/>
    <w:rsid w:val="007E571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4">
    <w:name w:val="Без интервала1"/>
    <w:uiPriority w:val="99"/>
    <w:qFormat/>
    <w:rsid w:val="007E571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f2">
    <w:name w:val="Основной текст_"/>
    <w:basedOn w:val="a0"/>
    <w:link w:val="15"/>
    <w:locked/>
    <w:rsid w:val="007E571B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15">
    <w:name w:val="Основной текст1"/>
    <w:basedOn w:val="a"/>
    <w:link w:val="af2"/>
    <w:qFormat/>
    <w:rsid w:val="007E571B"/>
    <w:pPr>
      <w:shd w:val="clear" w:color="auto" w:fill="FFFFFF"/>
      <w:spacing w:before="120" w:after="0" w:line="211" w:lineRule="exact"/>
      <w:ind w:hanging="200"/>
      <w:jc w:val="both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customStyle="1" w:styleId="af3">
    <w:name w:val="Знак"/>
    <w:basedOn w:val="a"/>
    <w:uiPriority w:val="99"/>
    <w:qFormat/>
    <w:rsid w:val="007E571B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tyle1">
    <w:name w:val="Style1"/>
    <w:basedOn w:val="a"/>
    <w:uiPriority w:val="99"/>
    <w:qFormat/>
    <w:rsid w:val="007E571B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eastAsia="Calibri" w:hAnsi="Microsoft Sans Serif" w:cs="Times New Roman"/>
      <w:sz w:val="20"/>
      <w:szCs w:val="24"/>
      <w:lang w:eastAsia="ru-RU"/>
    </w:rPr>
  </w:style>
  <w:style w:type="paragraph" w:customStyle="1" w:styleId="Style2">
    <w:name w:val="Style2"/>
    <w:basedOn w:val="a"/>
    <w:uiPriority w:val="99"/>
    <w:qFormat/>
    <w:rsid w:val="007E571B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Times New Roman"/>
      <w:sz w:val="20"/>
      <w:szCs w:val="24"/>
      <w:lang w:eastAsia="ru-RU"/>
    </w:rPr>
  </w:style>
  <w:style w:type="paragraph" w:customStyle="1" w:styleId="Default">
    <w:name w:val="Default"/>
    <w:qFormat/>
    <w:rsid w:val="007E571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(3)_"/>
    <w:basedOn w:val="a0"/>
    <w:link w:val="33"/>
    <w:locked/>
    <w:rsid w:val="007E571B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rsid w:val="007E571B"/>
    <w:pPr>
      <w:shd w:val="clear" w:color="auto" w:fill="FFFFFF"/>
      <w:spacing w:after="0" w:line="245" w:lineRule="exact"/>
      <w:jc w:val="center"/>
    </w:pPr>
    <w:rPr>
      <w:rFonts w:ascii="Tahoma" w:eastAsia="Tahoma" w:hAnsi="Tahoma" w:cs="Tahoma"/>
      <w:sz w:val="19"/>
      <w:szCs w:val="19"/>
    </w:rPr>
  </w:style>
  <w:style w:type="character" w:customStyle="1" w:styleId="23">
    <w:name w:val="Основной текст (2)_"/>
    <w:basedOn w:val="a0"/>
    <w:link w:val="24"/>
    <w:locked/>
    <w:rsid w:val="007E571B"/>
    <w:rPr>
      <w:sz w:val="18"/>
      <w:szCs w:val="18"/>
      <w:shd w:val="clear" w:color="auto" w:fill="FFFFFF"/>
    </w:rPr>
  </w:style>
  <w:style w:type="paragraph" w:customStyle="1" w:styleId="24">
    <w:name w:val="Основной текст (2)"/>
    <w:basedOn w:val="a"/>
    <w:link w:val="23"/>
    <w:qFormat/>
    <w:rsid w:val="007E571B"/>
    <w:pPr>
      <w:shd w:val="clear" w:color="auto" w:fill="FFFFFF"/>
      <w:spacing w:after="0" w:line="178" w:lineRule="exact"/>
      <w:jc w:val="both"/>
    </w:pPr>
    <w:rPr>
      <w:sz w:val="18"/>
      <w:szCs w:val="18"/>
    </w:rPr>
  </w:style>
  <w:style w:type="character" w:customStyle="1" w:styleId="71">
    <w:name w:val="Заголовок 7 Знак1"/>
    <w:basedOn w:val="a0"/>
    <w:uiPriority w:val="99"/>
    <w:semiHidden/>
    <w:rsid w:val="007E571B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81">
    <w:name w:val="Заголовок 8 Знак1"/>
    <w:basedOn w:val="a0"/>
    <w:uiPriority w:val="99"/>
    <w:semiHidden/>
    <w:rsid w:val="007E571B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">
    <w:name w:val="Заголовок 9 Знак1"/>
    <w:basedOn w:val="a0"/>
    <w:uiPriority w:val="99"/>
    <w:semiHidden/>
    <w:rsid w:val="007E57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7">
    <w:name w:val="footer"/>
    <w:basedOn w:val="a"/>
    <w:link w:val="a6"/>
    <w:uiPriority w:val="99"/>
    <w:semiHidden/>
    <w:unhideWhenUsed/>
    <w:rsid w:val="007E57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basedOn w:val="a0"/>
    <w:uiPriority w:val="99"/>
    <w:semiHidden/>
    <w:rsid w:val="007E571B"/>
  </w:style>
  <w:style w:type="paragraph" w:styleId="22">
    <w:name w:val="Body Text Indent 2"/>
    <w:basedOn w:val="a"/>
    <w:link w:val="21"/>
    <w:uiPriority w:val="99"/>
    <w:semiHidden/>
    <w:unhideWhenUsed/>
    <w:rsid w:val="007E571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4">
    <w:name w:val="Основной текст с отступом 2 Знак1"/>
    <w:basedOn w:val="a0"/>
    <w:uiPriority w:val="99"/>
    <w:semiHidden/>
    <w:rsid w:val="007E571B"/>
  </w:style>
  <w:style w:type="paragraph" w:styleId="af">
    <w:name w:val="Balloon Text"/>
    <w:basedOn w:val="a"/>
    <w:link w:val="ae"/>
    <w:semiHidden/>
    <w:unhideWhenUsed/>
    <w:rsid w:val="007E571B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7">
    <w:name w:val="Текст выноски Знак1"/>
    <w:basedOn w:val="a0"/>
    <w:uiPriority w:val="99"/>
    <w:semiHidden/>
    <w:rsid w:val="007E571B"/>
    <w:rPr>
      <w:rFonts w:ascii="Tahoma" w:hAnsi="Tahoma" w:cs="Tahoma"/>
      <w:sz w:val="16"/>
      <w:szCs w:val="16"/>
    </w:rPr>
  </w:style>
  <w:style w:type="paragraph" w:styleId="a9">
    <w:name w:val="Title"/>
    <w:basedOn w:val="a"/>
    <w:next w:val="a"/>
    <w:link w:val="a8"/>
    <w:uiPriority w:val="99"/>
    <w:qFormat/>
    <w:rsid w:val="007E57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hAnsi="Times New Roman" w:cs="Times New Roman"/>
      <w:color w:val="FF0000"/>
      <w:sz w:val="24"/>
      <w:szCs w:val="24"/>
      <w:lang w:eastAsia="ru-RU"/>
    </w:rPr>
  </w:style>
  <w:style w:type="character" w:customStyle="1" w:styleId="18">
    <w:name w:val="Название Знак1"/>
    <w:basedOn w:val="a0"/>
    <w:uiPriority w:val="10"/>
    <w:rsid w:val="007E57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a0"/>
    <w:uiPriority w:val="10"/>
    <w:rsid w:val="007E571B"/>
    <w:rPr>
      <w:rFonts w:asciiTheme="majorHAnsi" w:eastAsiaTheme="majorEastAsia" w:hAnsiTheme="majorHAnsi" w:cstheme="majorBidi" w:hint="default"/>
      <w:b/>
      <w:bCs/>
      <w:kern w:val="28"/>
      <w:sz w:val="32"/>
      <w:szCs w:val="32"/>
      <w:lang w:eastAsia="zh-CN"/>
    </w:rPr>
  </w:style>
  <w:style w:type="character" w:customStyle="1" w:styleId="FontStyle14">
    <w:name w:val="Font Style14"/>
    <w:basedOn w:val="a0"/>
    <w:uiPriority w:val="99"/>
    <w:rsid w:val="007E571B"/>
    <w:rPr>
      <w:rFonts w:ascii="Microsoft Sans Serif" w:hAnsi="Microsoft Sans Serif" w:cs="Microsoft Sans Serif" w:hint="default"/>
      <w:sz w:val="36"/>
      <w:szCs w:val="36"/>
      <w:lang w:val="en-US" w:eastAsia="en-US" w:bidi="ar-SA"/>
    </w:rPr>
  </w:style>
  <w:style w:type="character" w:customStyle="1" w:styleId="FontStyle15">
    <w:name w:val="Font Style15"/>
    <w:basedOn w:val="a0"/>
    <w:uiPriority w:val="99"/>
    <w:rsid w:val="007E571B"/>
    <w:rPr>
      <w:rFonts w:ascii="Microsoft Sans Serif" w:hAnsi="Microsoft Sans Serif" w:cs="Microsoft Sans Serif" w:hint="default"/>
      <w:b/>
      <w:bCs/>
      <w:sz w:val="28"/>
      <w:szCs w:val="28"/>
      <w:lang w:val="en-US" w:eastAsia="en-US" w:bidi="ar-SA"/>
    </w:rPr>
  </w:style>
  <w:style w:type="character" w:customStyle="1" w:styleId="FontStyle11">
    <w:name w:val="Font Style11"/>
    <w:basedOn w:val="a0"/>
    <w:uiPriority w:val="99"/>
    <w:rsid w:val="007E571B"/>
    <w:rPr>
      <w:rFonts w:ascii="Times New Roman" w:hAnsi="Times New Roman" w:cs="Times New Roman" w:hint="default"/>
      <w:b/>
      <w:bCs/>
      <w:sz w:val="20"/>
      <w:szCs w:val="20"/>
      <w:lang w:val="en-US" w:eastAsia="en-US" w:bidi="ar-SA"/>
    </w:rPr>
  </w:style>
  <w:style w:type="character" w:customStyle="1" w:styleId="FontStyle12">
    <w:name w:val="Font Style12"/>
    <w:basedOn w:val="a0"/>
    <w:uiPriority w:val="99"/>
    <w:rsid w:val="007E571B"/>
    <w:rPr>
      <w:rFonts w:ascii="Times New Roman" w:hAnsi="Times New Roman" w:cs="Times New Roman" w:hint="default"/>
      <w:sz w:val="20"/>
      <w:szCs w:val="20"/>
      <w:lang w:val="en-US" w:eastAsia="en-US" w:bidi="ar-SA"/>
    </w:rPr>
  </w:style>
  <w:style w:type="character" w:customStyle="1" w:styleId="9pt">
    <w:name w:val="Основной текст + 9 pt"/>
    <w:aliases w:val="Полужирный"/>
    <w:basedOn w:val="af2"/>
    <w:rsid w:val="007E571B"/>
    <w:rPr>
      <w:rFonts w:ascii="Times New Roman" w:eastAsia="Times New Roman" w:hAnsi="Times New Roman" w:cs="Times New Roman"/>
      <w:b/>
      <w:bCs/>
      <w:spacing w:val="4"/>
      <w:sz w:val="18"/>
      <w:szCs w:val="18"/>
      <w:shd w:val="clear" w:color="auto" w:fill="FFFFFF"/>
    </w:rPr>
  </w:style>
  <w:style w:type="paragraph" w:styleId="af1">
    <w:name w:val="No Spacing"/>
    <w:link w:val="af0"/>
    <w:uiPriority w:val="99"/>
    <w:qFormat/>
    <w:rsid w:val="007E571B"/>
    <w:pPr>
      <w:spacing w:after="0" w:line="240" w:lineRule="auto"/>
    </w:pPr>
    <w:rPr>
      <w:rFonts w:ascii="Calibri" w:eastAsia="Calibri" w:hAnsi="Calibri" w:cs="Times New Roman"/>
    </w:rPr>
  </w:style>
  <w:style w:type="table" w:styleId="af4">
    <w:name w:val="Table Grid"/>
    <w:basedOn w:val="a1"/>
    <w:rsid w:val="007E5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"/>
    <w:basedOn w:val="a1"/>
    <w:rsid w:val="007E5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4">
    <w:name w:val="WW8Num14"/>
    <w:rsid w:val="007E571B"/>
    <w:pPr>
      <w:numPr>
        <w:numId w:val="3"/>
      </w:numPr>
    </w:pPr>
  </w:style>
  <w:style w:type="paragraph" w:styleId="af5">
    <w:name w:val="List Paragraph"/>
    <w:basedOn w:val="a"/>
    <w:qFormat/>
    <w:rsid w:val="009A2F66"/>
    <w:pPr>
      <w:suppressAutoHyphens/>
      <w:ind w:left="720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71B"/>
  </w:style>
  <w:style w:type="paragraph" w:styleId="1">
    <w:name w:val="heading 1"/>
    <w:basedOn w:val="a"/>
    <w:next w:val="a"/>
    <w:link w:val="10"/>
    <w:qFormat/>
    <w:rsid w:val="007E571B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7E571B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571B"/>
    <w:pPr>
      <w:keepNext/>
      <w:keepLines/>
      <w:suppressAutoHyphen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7E571B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7E571B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7E571B"/>
    <w:pPr>
      <w:keepNext/>
      <w:keepLines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7E571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7E571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7E571B"/>
    <w:pPr>
      <w:keepNext/>
      <w:keepLines/>
      <w:numPr>
        <w:ilvl w:val="8"/>
        <w:numId w:val="1"/>
      </w:numPr>
      <w:tabs>
        <w:tab w:val="clear" w:pos="1584"/>
      </w:tabs>
      <w:spacing w:before="200" w:after="0"/>
      <w:ind w:left="0" w:firstLine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571B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semiHidden/>
    <w:rsid w:val="007E571B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7E571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rsid w:val="007E571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rsid w:val="007E57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9"/>
    <w:semiHidden/>
    <w:rsid w:val="007E571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uiPriority w:val="99"/>
    <w:semiHidden/>
    <w:rsid w:val="007E57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9"/>
    <w:semiHidden/>
    <w:rsid w:val="007E571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rsid w:val="007E57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7E57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E571B"/>
    <w:rPr>
      <w:color w:val="800080" w:themeColor="followedHyperlink"/>
      <w:u w:val="single"/>
    </w:rPr>
  </w:style>
  <w:style w:type="paragraph" w:styleId="a5">
    <w:name w:val="Normal (Web)"/>
    <w:aliases w:val="Обычный (Web),Обычный (веб)1,Обычный (веб)2,Обычный (веб)3"/>
    <w:basedOn w:val="a"/>
    <w:uiPriority w:val="99"/>
    <w:semiHidden/>
    <w:unhideWhenUsed/>
    <w:qFormat/>
    <w:rsid w:val="007E571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Нижний колонтитул Знак"/>
    <w:basedOn w:val="a0"/>
    <w:link w:val="a7"/>
    <w:uiPriority w:val="99"/>
    <w:semiHidden/>
    <w:locked/>
    <w:rsid w:val="007E57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азвание Знак"/>
    <w:basedOn w:val="a0"/>
    <w:link w:val="a9"/>
    <w:uiPriority w:val="99"/>
    <w:locked/>
    <w:rsid w:val="007E571B"/>
    <w:rPr>
      <w:rFonts w:ascii="Times New Roman" w:hAnsi="Times New Roman" w:cs="Times New Roman"/>
      <w:color w:val="FF0000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b"/>
    <w:uiPriority w:val="99"/>
    <w:semiHidden/>
    <w:locked/>
    <w:rsid w:val="007E571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locked/>
    <w:rsid w:val="007E571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locked/>
    <w:rsid w:val="007E571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Текст выноски Знак"/>
    <w:basedOn w:val="a0"/>
    <w:link w:val="af"/>
    <w:semiHidden/>
    <w:locked/>
    <w:rsid w:val="007E571B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f0">
    <w:name w:val="Без интервала Знак"/>
    <w:basedOn w:val="a0"/>
    <w:link w:val="af1"/>
    <w:uiPriority w:val="99"/>
    <w:locked/>
    <w:rsid w:val="007E571B"/>
    <w:rPr>
      <w:rFonts w:ascii="Calibri" w:eastAsia="Calibri" w:hAnsi="Calibri" w:cs="Times New Roman"/>
    </w:rPr>
  </w:style>
  <w:style w:type="paragraph" w:customStyle="1" w:styleId="210">
    <w:name w:val="Список 21"/>
    <w:basedOn w:val="a"/>
    <w:uiPriority w:val="99"/>
    <w:qFormat/>
    <w:rsid w:val="007E571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">
    <w:name w:val="Список 31"/>
    <w:basedOn w:val="a"/>
    <w:uiPriority w:val="99"/>
    <w:qFormat/>
    <w:rsid w:val="007E571B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Body Text"/>
    <w:basedOn w:val="a"/>
    <w:link w:val="aa"/>
    <w:uiPriority w:val="99"/>
    <w:semiHidden/>
    <w:unhideWhenUsed/>
    <w:rsid w:val="007E571B"/>
    <w:pPr>
      <w:spacing w:after="1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Основной текст Знак1"/>
    <w:basedOn w:val="a0"/>
    <w:uiPriority w:val="99"/>
    <w:semiHidden/>
    <w:rsid w:val="007E571B"/>
  </w:style>
  <w:style w:type="paragraph" w:customStyle="1" w:styleId="12">
    <w:name w:val="Красная строка1"/>
    <w:basedOn w:val="ab"/>
    <w:uiPriority w:val="99"/>
    <w:qFormat/>
    <w:rsid w:val="007E571B"/>
    <w:pPr>
      <w:suppressAutoHyphens/>
      <w:spacing w:line="240" w:lineRule="auto"/>
      <w:ind w:firstLine="210"/>
    </w:pPr>
  </w:style>
  <w:style w:type="paragraph" w:styleId="ad">
    <w:name w:val="Body Text Indent"/>
    <w:basedOn w:val="a"/>
    <w:link w:val="ac"/>
    <w:uiPriority w:val="99"/>
    <w:semiHidden/>
    <w:unhideWhenUsed/>
    <w:rsid w:val="007E571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3">
    <w:name w:val="Основной текст с отступом Знак1"/>
    <w:basedOn w:val="a0"/>
    <w:uiPriority w:val="99"/>
    <w:semiHidden/>
    <w:rsid w:val="007E571B"/>
  </w:style>
  <w:style w:type="paragraph" w:customStyle="1" w:styleId="211">
    <w:name w:val="Красная строка 21"/>
    <w:basedOn w:val="ad"/>
    <w:uiPriority w:val="99"/>
    <w:qFormat/>
    <w:rsid w:val="007E571B"/>
    <w:pPr>
      <w:suppressAutoHyphens/>
      <w:spacing w:line="240" w:lineRule="auto"/>
      <w:ind w:firstLine="210"/>
    </w:pPr>
  </w:style>
  <w:style w:type="paragraph" w:customStyle="1" w:styleId="220">
    <w:name w:val="Основной текст с отступом 22"/>
    <w:basedOn w:val="a"/>
    <w:uiPriority w:val="99"/>
    <w:qFormat/>
    <w:rsid w:val="007E571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21">
    <w:name w:val="Основной текст 22"/>
    <w:basedOn w:val="a"/>
    <w:uiPriority w:val="99"/>
    <w:qFormat/>
    <w:rsid w:val="007E571B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2">
    <w:name w:val="Основной текст с отступом 21"/>
    <w:basedOn w:val="a"/>
    <w:uiPriority w:val="99"/>
    <w:qFormat/>
    <w:rsid w:val="007E571B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andard">
    <w:name w:val="Standard"/>
    <w:qFormat/>
    <w:rsid w:val="007E571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213">
    <w:name w:val="Основной текст 21"/>
    <w:basedOn w:val="a"/>
    <w:uiPriority w:val="99"/>
    <w:qFormat/>
    <w:rsid w:val="007E571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4">
    <w:name w:val="Без интервала1"/>
    <w:uiPriority w:val="99"/>
    <w:qFormat/>
    <w:rsid w:val="007E571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f2">
    <w:name w:val="Основной текст_"/>
    <w:basedOn w:val="a0"/>
    <w:link w:val="15"/>
    <w:locked/>
    <w:rsid w:val="007E571B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15">
    <w:name w:val="Основной текст1"/>
    <w:basedOn w:val="a"/>
    <w:link w:val="af2"/>
    <w:qFormat/>
    <w:rsid w:val="007E571B"/>
    <w:pPr>
      <w:shd w:val="clear" w:color="auto" w:fill="FFFFFF"/>
      <w:spacing w:before="120" w:after="0" w:line="211" w:lineRule="exact"/>
      <w:ind w:hanging="200"/>
      <w:jc w:val="both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customStyle="1" w:styleId="af3">
    <w:name w:val="Знак"/>
    <w:basedOn w:val="a"/>
    <w:uiPriority w:val="99"/>
    <w:qFormat/>
    <w:rsid w:val="007E571B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tyle1">
    <w:name w:val="Style1"/>
    <w:basedOn w:val="a"/>
    <w:uiPriority w:val="99"/>
    <w:qFormat/>
    <w:rsid w:val="007E571B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eastAsia="Calibri" w:hAnsi="Microsoft Sans Serif" w:cs="Times New Roman"/>
      <w:sz w:val="20"/>
      <w:szCs w:val="24"/>
      <w:lang w:eastAsia="ru-RU"/>
    </w:rPr>
  </w:style>
  <w:style w:type="paragraph" w:customStyle="1" w:styleId="Style2">
    <w:name w:val="Style2"/>
    <w:basedOn w:val="a"/>
    <w:uiPriority w:val="99"/>
    <w:qFormat/>
    <w:rsid w:val="007E571B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Times New Roman"/>
      <w:sz w:val="20"/>
      <w:szCs w:val="24"/>
      <w:lang w:eastAsia="ru-RU"/>
    </w:rPr>
  </w:style>
  <w:style w:type="paragraph" w:customStyle="1" w:styleId="Default">
    <w:name w:val="Default"/>
    <w:qFormat/>
    <w:rsid w:val="007E571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(3)_"/>
    <w:basedOn w:val="a0"/>
    <w:link w:val="33"/>
    <w:locked/>
    <w:rsid w:val="007E571B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rsid w:val="007E571B"/>
    <w:pPr>
      <w:shd w:val="clear" w:color="auto" w:fill="FFFFFF"/>
      <w:spacing w:after="0" w:line="245" w:lineRule="exact"/>
      <w:jc w:val="center"/>
    </w:pPr>
    <w:rPr>
      <w:rFonts w:ascii="Tahoma" w:eastAsia="Tahoma" w:hAnsi="Tahoma" w:cs="Tahoma"/>
      <w:sz w:val="19"/>
      <w:szCs w:val="19"/>
    </w:rPr>
  </w:style>
  <w:style w:type="character" w:customStyle="1" w:styleId="23">
    <w:name w:val="Основной текст (2)_"/>
    <w:basedOn w:val="a0"/>
    <w:link w:val="24"/>
    <w:locked/>
    <w:rsid w:val="007E571B"/>
    <w:rPr>
      <w:sz w:val="18"/>
      <w:szCs w:val="18"/>
      <w:shd w:val="clear" w:color="auto" w:fill="FFFFFF"/>
    </w:rPr>
  </w:style>
  <w:style w:type="paragraph" w:customStyle="1" w:styleId="24">
    <w:name w:val="Основной текст (2)"/>
    <w:basedOn w:val="a"/>
    <w:link w:val="23"/>
    <w:qFormat/>
    <w:rsid w:val="007E571B"/>
    <w:pPr>
      <w:shd w:val="clear" w:color="auto" w:fill="FFFFFF"/>
      <w:spacing w:after="0" w:line="178" w:lineRule="exact"/>
      <w:jc w:val="both"/>
    </w:pPr>
    <w:rPr>
      <w:sz w:val="18"/>
      <w:szCs w:val="18"/>
    </w:rPr>
  </w:style>
  <w:style w:type="character" w:customStyle="1" w:styleId="71">
    <w:name w:val="Заголовок 7 Знак1"/>
    <w:basedOn w:val="a0"/>
    <w:uiPriority w:val="99"/>
    <w:semiHidden/>
    <w:rsid w:val="007E571B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81">
    <w:name w:val="Заголовок 8 Знак1"/>
    <w:basedOn w:val="a0"/>
    <w:uiPriority w:val="99"/>
    <w:semiHidden/>
    <w:rsid w:val="007E571B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">
    <w:name w:val="Заголовок 9 Знак1"/>
    <w:basedOn w:val="a0"/>
    <w:uiPriority w:val="99"/>
    <w:semiHidden/>
    <w:rsid w:val="007E57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7">
    <w:name w:val="footer"/>
    <w:basedOn w:val="a"/>
    <w:link w:val="a6"/>
    <w:uiPriority w:val="99"/>
    <w:semiHidden/>
    <w:unhideWhenUsed/>
    <w:rsid w:val="007E57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basedOn w:val="a0"/>
    <w:uiPriority w:val="99"/>
    <w:semiHidden/>
    <w:rsid w:val="007E571B"/>
  </w:style>
  <w:style w:type="paragraph" w:styleId="22">
    <w:name w:val="Body Text Indent 2"/>
    <w:basedOn w:val="a"/>
    <w:link w:val="21"/>
    <w:uiPriority w:val="99"/>
    <w:semiHidden/>
    <w:unhideWhenUsed/>
    <w:rsid w:val="007E571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4">
    <w:name w:val="Основной текст с отступом 2 Знак1"/>
    <w:basedOn w:val="a0"/>
    <w:uiPriority w:val="99"/>
    <w:semiHidden/>
    <w:rsid w:val="007E571B"/>
  </w:style>
  <w:style w:type="paragraph" w:styleId="af">
    <w:name w:val="Balloon Text"/>
    <w:basedOn w:val="a"/>
    <w:link w:val="ae"/>
    <w:semiHidden/>
    <w:unhideWhenUsed/>
    <w:rsid w:val="007E571B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7">
    <w:name w:val="Текст выноски Знак1"/>
    <w:basedOn w:val="a0"/>
    <w:uiPriority w:val="99"/>
    <w:semiHidden/>
    <w:rsid w:val="007E571B"/>
    <w:rPr>
      <w:rFonts w:ascii="Tahoma" w:hAnsi="Tahoma" w:cs="Tahoma"/>
      <w:sz w:val="16"/>
      <w:szCs w:val="16"/>
    </w:rPr>
  </w:style>
  <w:style w:type="paragraph" w:styleId="a9">
    <w:name w:val="Title"/>
    <w:basedOn w:val="a"/>
    <w:next w:val="a"/>
    <w:link w:val="a8"/>
    <w:uiPriority w:val="99"/>
    <w:qFormat/>
    <w:rsid w:val="007E57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hAnsi="Times New Roman" w:cs="Times New Roman"/>
      <w:color w:val="FF0000"/>
      <w:sz w:val="24"/>
      <w:szCs w:val="24"/>
      <w:lang w:eastAsia="ru-RU"/>
    </w:rPr>
  </w:style>
  <w:style w:type="character" w:customStyle="1" w:styleId="18">
    <w:name w:val="Название Знак1"/>
    <w:basedOn w:val="a0"/>
    <w:uiPriority w:val="10"/>
    <w:rsid w:val="007E57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a0"/>
    <w:uiPriority w:val="10"/>
    <w:rsid w:val="007E571B"/>
    <w:rPr>
      <w:rFonts w:asciiTheme="majorHAnsi" w:eastAsiaTheme="majorEastAsia" w:hAnsiTheme="majorHAnsi" w:cstheme="majorBidi" w:hint="default"/>
      <w:b/>
      <w:bCs/>
      <w:kern w:val="28"/>
      <w:sz w:val="32"/>
      <w:szCs w:val="32"/>
      <w:lang w:eastAsia="zh-CN"/>
    </w:rPr>
  </w:style>
  <w:style w:type="character" w:customStyle="1" w:styleId="FontStyle14">
    <w:name w:val="Font Style14"/>
    <w:basedOn w:val="a0"/>
    <w:uiPriority w:val="99"/>
    <w:rsid w:val="007E571B"/>
    <w:rPr>
      <w:rFonts w:ascii="Microsoft Sans Serif" w:hAnsi="Microsoft Sans Serif" w:cs="Microsoft Sans Serif" w:hint="default"/>
      <w:sz w:val="36"/>
      <w:szCs w:val="36"/>
      <w:lang w:val="en-US" w:eastAsia="en-US" w:bidi="ar-SA"/>
    </w:rPr>
  </w:style>
  <w:style w:type="character" w:customStyle="1" w:styleId="FontStyle15">
    <w:name w:val="Font Style15"/>
    <w:basedOn w:val="a0"/>
    <w:uiPriority w:val="99"/>
    <w:rsid w:val="007E571B"/>
    <w:rPr>
      <w:rFonts w:ascii="Microsoft Sans Serif" w:hAnsi="Microsoft Sans Serif" w:cs="Microsoft Sans Serif" w:hint="default"/>
      <w:b/>
      <w:bCs/>
      <w:sz w:val="28"/>
      <w:szCs w:val="28"/>
      <w:lang w:val="en-US" w:eastAsia="en-US" w:bidi="ar-SA"/>
    </w:rPr>
  </w:style>
  <w:style w:type="character" w:customStyle="1" w:styleId="FontStyle11">
    <w:name w:val="Font Style11"/>
    <w:basedOn w:val="a0"/>
    <w:uiPriority w:val="99"/>
    <w:rsid w:val="007E571B"/>
    <w:rPr>
      <w:rFonts w:ascii="Times New Roman" w:hAnsi="Times New Roman" w:cs="Times New Roman" w:hint="default"/>
      <w:b/>
      <w:bCs/>
      <w:sz w:val="20"/>
      <w:szCs w:val="20"/>
      <w:lang w:val="en-US" w:eastAsia="en-US" w:bidi="ar-SA"/>
    </w:rPr>
  </w:style>
  <w:style w:type="character" w:customStyle="1" w:styleId="FontStyle12">
    <w:name w:val="Font Style12"/>
    <w:basedOn w:val="a0"/>
    <w:uiPriority w:val="99"/>
    <w:rsid w:val="007E571B"/>
    <w:rPr>
      <w:rFonts w:ascii="Times New Roman" w:hAnsi="Times New Roman" w:cs="Times New Roman" w:hint="default"/>
      <w:sz w:val="20"/>
      <w:szCs w:val="20"/>
      <w:lang w:val="en-US" w:eastAsia="en-US" w:bidi="ar-SA"/>
    </w:rPr>
  </w:style>
  <w:style w:type="character" w:customStyle="1" w:styleId="9pt">
    <w:name w:val="Основной текст + 9 pt"/>
    <w:aliases w:val="Полужирный"/>
    <w:basedOn w:val="af2"/>
    <w:rsid w:val="007E571B"/>
    <w:rPr>
      <w:rFonts w:ascii="Times New Roman" w:eastAsia="Times New Roman" w:hAnsi="Times New Roman" w:cs="Times New Roman"/>
      <w:b/>
      <w:bCs/>
      <w:spacing w:val="4"/>
      <w:sz w:val="18"/>
      <w:szCs w:val="18"/>
      <w:shd w:val="clear" w:color="auto" w:fill="FFFFFF"/>
    </w:rPr>
  </w:style>
  <w:style w:type="paragraph" w:styleId="af1">
    <w:name w:val="No Spacing"/>
    <w:link w:val="af0"/>
    <w:uiPriority w:val="99"/>
    <w:qFormat/>
    <w:rsid w:val="007E571B"/>
    <w:pPr>
      <w:spacing w:after="0" w:line="240" w:lineRule="auto"/>
    </w:pPr>
    <w:rPr>
      <w:rFonts w:ascii="Calibri" w:eastAsia="Calibri" w:hAnsi="Calibri" w:cs="Times New Roman"/>
    </w:rPr>
  </w:style>
  <w:style w:type="table" w:styleId="af4">
    <w:name w:val="Table Grid"/>
    <w:basedOn w:val="a1"/>
    <w:rsid w:val="007E5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"/>
    <w:basedOn w:val="a1"/>
    <w:rsid w:val="007E5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4">
    <w:name w:val="WW8Num14"/>
    <w:rsid w:val="007E571B"/>
    <w:pPr>
      <w:numPr>
        <w:numId w:val="3"/>
      </w:numPr>
    </w:pPr>
  </w:style>
  <w:style w:type="paragraph" w:styleId="af5">
    <w:name w:val="List Paragraph"/>
    <w:basedOn w:val="a"/>
    <w:qFormat/>
    <w:rsid w:val="009A2F66"/>
    <w:pPr>
      <w:suppressAutoHyphens/>
      <w:ind w:left="720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7</Pages>
  <Words>1633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2020-09-19T15:21:00Z</cp:lastPrinted>
  <dcterms:created xsi:type="dcterms:W3CDTF">2019-12-14T11:33:00Z</dcterms:created>
  <dcterms:modified xsi:type="dcterms:W3CDTF">2020-10-26T10:06:00Z</dcterms:modified>
</cp:coreProperties>
</file>